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9CB9B" w14:textId="77777777" w:rsidR="00B065C0" w:rsidRPr="00B40C82" w:rsidRDefault="00B065C0" w:rsidP="006C51F5">
      <w:pPr>
        <w:ind w:left="0" w:right="770"/>
        <w:jc w:val="both"/>
        <w:rPr>
          <w:rFonts w:ascii="Arial Narrow" w:hAnsi="Arial Narrow"/>
          <w:color w:val="002060"/>
          <w:sz w:val="22"/>
          <w:szCs w:val="22"/>
          <w:lang w:val="ro-RO"/>
        </w:rPr>
      </w:pPr>
    </w:p>
    <w:p w14:paraId="162C54F4" w14:textId="0507A2F3" w:rsidR="00B065C0" w:rsidRPr="00B40C82" w:rsidRDefault="00B065C0" w:rsidP="006C51F5">
      <w:pPr>
        <w:ind w:left="0" w:right="770"/>
        <w:jc w:val="both"/>
        <w:rPr>
          <w:rFonts w:ascii="Arial Narrow" w:hAnsi="Arial Narrow"/>
          <w:color w:val="002060"/>
          <w:sz w:val="22"/>
          <w:szCs w:val="22"/>
          <w:lang w:val="ro-RO"/>
        </w:rPr>
      </w:pPr>
      <w:r w:rsidRPr="00B40C82">
        <w:rPr>
          <w:rFonts w:ascii="Arial Narrow" w:hAnsi="Arial Narrow"/>
          <w:color w:val="002060"/>
          <w:sz w:val="22"/>
          <w:szCs w:val="22"/>
          <w:lang w:val="ro-RO"/>
        </w:rPr>
        <w:t>Anexa la OME nr. _____________</w:t>
      </w:r>
    </w:p>
    <w:p w14:paraId="6567CF24" w14:textId="77777777" w:rsidR="00B065C0" w:rsidRPr="00B40C82" w:rsidRDefault="00B065C0" w:rsidP="006C51F5">
      <w:pPr>
        <w:ind w:left="0" w:right="770"/>
        <w:jc w:val="both"/>
        <w:rPr>
          <w:rFonts w:ascii="Arial Narrow" w:hAnsi="Arial Narrow"/>
          <w:color w:val="002060"/>
          <w:sz w:val="22"/>
          <w:szCs w:val="22"/>
          <w:lang w:val="ro-RO"/>
        </w:rPr>
      </w:pPr>
    </w:p>
    <w:p w14:paraId="5E807AAE" w14:textId="77777777" w:rsidR="00B065C0" w:rsidRPr="00B40C82" w:rsidRDefault="00B065C0" w:rsidP="006C51F5">
      <w:pPr>
        <w:ind w:left="0" w:right="770"/>
        <w:jc w:val="both"/>
        <w:rPr>
          <w:rFonts w:ascii="Arial Narrow" w:hAnsi="Arial Narrow"/>
          <w:color w:val="002060"/>
          <w:sz w:val="22"/>
          <w:szCs w:val="22"/>
          <w:lang w:val="ro-RO"/>
        </w:rPr>
      </w:pPr>
    </w:p>
    <w:p w14:paraId="42C89F51" w14:textId="5A82944F" w:rsidR="00E75CA6" w:rsidRPr="00B40C82" w:rsidRDefault="00E75CA6" w:rsidP="006C51F5">
      <w:pPr>
        <w:ind w:left="0" w:right="770"/>
        <w:jc w:val="both"/>
        <w:rPr>
          <w:rFonts w:ascii="Arial Narrow" w:hAnsi="Arial Narrow"/>
          <w:color w:val="002060"/>
          <w:sz w:val="22"/>
          <w:szCs w:val="22"/>
          <w:lang w:val="ro-RO"/>
        </w:rPr>
      </w:pPr>
      <w:r w:rsidRPr="00B40C82">
        <w:rPr>
          <w:rFonts w:ascii="Arial Narrow" w:hAnsi="Arial Narrow"/>
          <w:noProof/>
          <w:color w:val="002060"/>
          <w:sz w:val="22"/>
          <w:szCs w:val="22"/>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I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B40C82" w:rsidRDefault="00E75CA6" w:rsidP="006C51F5">
      <w:pPr>
        <w:ind w:left="0" w:right="770"/>
        <w:jc w:val="both"/>
        <w:rPr>
          <w:rFonts w:ascii="Arial Narrow" w:hAnsi="Arial Narrow"/>
          <w:color w:val="002060"/>
          <w:sz w:val="22"/>
          <w:szCs w:val="22"/>
          <w:lang w:val="ro-RO"/>
        </w:rPr>
      </w:pPr>
    </w:p>
    <w:p w14:paraId="7AEB98FF" w14:textId="77777777" w:rsidR="00E75CA6" w:rsidRPr="00B40C82" w:rsidRDefault="00E75CA6" w:rsidP="006C51F5">
      <w:pPr>
        <w:ind w:left="0" w:right="770"/>
        <w:jc w:val="both"/>
        <w:rPr>
          <w:rFonts w:ascii="Arial Narrow" w:hAnsi="Arial Narrow"/>
          <w:color w:val="002060"/>
          <w:sz w:val="22"/>
          <w:szCs w:val="22"/>
          <w:lang w:val="ro-RO"/>
        </w:rPr>
      </w:pPr>
    </w:p>
    <w:p w14:paraId="6E2100C1" w14:textId="77777777" w:rsidR="00E75CA6" w:rsidRPr="00B40C82" w:rsidRDefault="00E75CA6" w:rsidP="006C51F5">
      <w:pPr>
        <w:ind w:left="0" w:right="770"/>
        <w:jc w:val="both"/>
        <w:rPr>
          <w:rFonts w:ascii="Arial Narrow" w:hAnsi="Arial Narrow"/>
          <w:color w:val="002060"/>
          <w:sz w:val="22"/>
          <w:szCs w:val="22"/>
          <w:lang w:val="ro-RO"/>
        </w:rPr>
      </w:pPr>
    </w:p>
    <w:p w14:paraId="3797D611" w14:textId="44D88EA9" w:rsidR="00EE3C51" w:rsidRPr="00B40C82" w:rsidRDefault="00EE3C51" w:rsidP="006C51F5">
      <w:pPr>
        <w:ind w:left="0" w:right="770"/>
        <w:jc w:val="both"/>
        <w:rPr>
          <w:rFonts w:ascii="Arial Narrow" w:eastAsia="Calibri" w:hAnsi="Arial Narrow" w:cs="Calibri"/>
          <w:bCs/>
          <w:color w:val="002060"/>
          <w:spacing w:val="-1"/>
          <w:sz w:val="22"/>
          <w:szCs w:val="22"/>
          <w:lang w:val="ro-RO"/>
        </w:rPr>
      </w:pPr>
      <w:r w:rsidRPr="00B40C82">
        <w:rPr>
          <w:rFonts w:ascii="Arial Narrow" w:eastAsia="Calibri" w:hAnsi="Arial Narrow" w:cs="Calibri"/>
          <w:bCs/>
          <w:color w:val="002060"/>
          <w:spacing w:val="-1"/>
          <w:sz w:val="22"/>
          <w:szCs w:val="22"/>
          <w:lang w:val="ro-RO"/>
        </w:rPr>
        <w:t xml:space="preserve">ANEXA </w:t>
      </w:r>
      <w:r w:rsidR="00EF450C">
        <w:rPr>
          <w:rFonts w:ascii="Arial Narrow" w:eastAsia="Calibri" w:hAnsi="Arial Narrow" w:cs="Calibri"/>
          <w:bCs/>
          <w:color w:val="002060"/>
          <w:spacing w:val="-1"/>
          <w:sz w:val="22"/>
          <w:szCs w:val="22"/>
          <w:lang w:val="ro-RO"/>
        </w:rPr>
        <w:t>5</w:t>
      </w:r>
    </w:p>
    <w:p w14:paraId="084BF0CB" w14:textId="77777777" w:rsidR="00EE3C51" w:rsidRPr="00B40C82" w:rsidRDefault="00EE3C51" w:rsidP="006C51F5">
      <w:pPr>
        <w:ind w:left="0" w:right="770"/>
        <w:jc w:val="both"/>
        <w:rPr>
          <w:rFonts w:ascii="Arial Narrow" w:eastAsia="Calibri" w:hAnsi="Arial Narrow" w:cs="Calibri"/>
          <w:b/>
          <w:color w:val="002060"/>
          <w:sz w:val="22"/>
          <w:szCs w:val="22"/>
          <w:lang w:val="ro-RO"/>
        </w:rPr>
      </w:pPr>
    </w:p>
    <w:p w14:paraId="37A9CD85" w14:textId="77777777" w:rsidR="00E75CA6" w:rsidRPr="00B40C82" w:rsidRDefault="00E75CA6" w:rsidP="005F34EF">
      <w:pPr>
        <w:ind w:left="0" w:right="770"/>
        <w:jc w:val="center"/>
        <w:rPr>
          <w:rFonts w:ascii="Arial Narrow" w:eastAsia="Calibri" w:hAnsi="Arial Narrow" w:cstheme="majorBidi"/>
          <w:b/>
          <w:color w:val="002060"/>
          <w:spacing w:val="1"/>
          <w:sz w:val="22"/>
          <w:szCs w:val="22"/>
          <w:lang w:val="ro-RO"/>
        </w:rPr>
      </w:pPr>
      <w:r w:rsidRPr="00B40C82">
        <w:rPr>
          <w:rFonts w:ascii="Arial Narrow" w:eastAsia="Calibri" w:hAnsi="Arial Narrow" w:cstheme="majorBidi"/>
          <w:b/>
          <w:color w:val="002060"/>
          <w:sz w:val="22"/>
          <w:szCs w:val="22"/>
          <w:lang w:val="ro-RO"/>
        </w:rPr>
        <w:t>D</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2"/>
          <w:sz w:val="22"/>
          <w:szCs w:val="22"/>
          <w:lang w:val="ro-RO"/>
        </w:rPr>
        <w:t>L</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pacing w:val="-1"/>
          <w:sz w:val="22"/>
          <w:szCs w:val="22"/>
          <w:lang w:val="ro-RO"/>
        </w:rPr>
        <w:t>Ț</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 xml:space="preserve"> </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3"/>
          <w:sz w:val="22"/>
          <w:szCs w:val="22"/>
          <w:lang w:val="ro-RO"/>
        </w:rPr>
        <w:t>V</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z w:val="22"/>
          <w:szCs w:val="22"/>
          <w:lang w:val="ro-RO"/>
        </w:rPr>
        <w:t xml:space="preserve">D </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PE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1"/>
          <w:sz w:val="22"/>
          <w:szCs w:val="22"/>
          <w:lang w:val="ro-RO"/>
        </w:rPr>
        <w:t>T</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 xml:space="preserve"> APLICĂRII </w:t>
      </w:r>
      <w:r w:rsidRPr="00B40C82">
        <w:rPr>
          <w:rFonts w:ascii="Arial Narrow" w:eastAsia="Calibri" w:hAnsi="Arial Narrow" w:cstheme="majorBidi"/>
          <w:b/>
          <w:color w:val="002060"/>
          <w:sz w:val="22"/>
          <w:szCs w:val="22"/>
          <w:lang w:val="ro-RO"/>
        </w:rPr>
        <w:t>P</w:t>
      </w:r>
      <w:r w:rsidRPr="00B40C82">
        <w:rPr>
          <w:rFonts w:ascii="Arial Narrow" w:eastAsia="Calibri" w:hAnsi="Arial Narrow" w:cstheme="majorBidi"/>
          <w:b/>
          <w:color w:val="002060"/>
          <w:spacing w:val="-2"/>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2"/>
          <w:sz w:val="22"/>
          <w:szCs w:val="22"/>
          <w:lang w:val="ro-RO"/>
        </w:rPr>
        <w:t>C</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UL</w:t>
      </w:r>
      <w:r w:rsidRPr="00B40C82">
        <w:rPr>
          <w:rFonts w:ascii="Arial Narrow" w:eastAsia="Calibri" w:hAnsi="Arial Narrow" w:cstheme="majorBidi"/>
          <w:b/>
          <w:color w:val="002060"/>
          <w:spacing w:val="-3"/>
          <w:sz w:val="22"/>
          <w:szCs w:val="22"/>
          <w:lang w:val="ro-RO"/>
        </w:rPr>
        <w:t>U</w:t>
      </w:r>
      <w:r w:rsidRPr="00B40C82">
        <w:rPr>
          <w:rFonts w:ascii="Arial Narrow" w:eastAsia="Calibri" w:hAnsi="Arial Narrow" w:cstheme="majorBidi"/>
          <w:b/>
          <w:color w:val="002060"/>
          <w:sz w:val="22"/>
          <w:szCs w:val="22"/>
          <w:lang w:val="ro-RO"/>
        </w:rPr>
        <w:t>I</w:t>
      </w:r>
    </w:p>
    <w:p w14:paraId="083E4AAD" w14:textId="77777777" w:rsidR="00E75CA6" w:rsidRPr="00B40C82" w:rsidRDefault="00E75CA6" w:rsidP="005F34EF">
      <w:pPr>
        <w:ind w:left="0" w:right="770"/>
        <w:jc w:val="center"/>
        <w:rPr>
          <w:rFonts w:ascii="Arial Narrow" w:eastAsia="Calibri" w:hAnsi="Arial Narrow" w:cstheme="majorBidi"/>
          <w:b/>
          <w:color w:val="002060"/>
          <w:sz w:val="22"/>
          <w:szCs w:val="22"/>
          <w:lang w:val="ro-RO"/>
        </w:rPr>
      </w:pPr>
      <w:r w:rsidRPr="00B40C82">
        <w:rPr>
          <w:rFonts w:ascii="Arial Narrow" w:eastAsia="Calibri" w:hAnsi="Arial Narrow" w:cstheme="majorBidi"/>
          <w:b/>
          <w:color w:val="002060"/>
          <w:spacing w:val="-2"/>
          <w:sz w:val="22"/>
          <w:szCs w:val="22"/>
          <w:lang w:val="ro-RO"/>
        </w:rPr>
        <w:t>D</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 xml:space="preserve">H </w:t>
      </w:r>
      <w:r w:rsidRPr="00B40C82">
        <w:rPr>
          <w:rFonts w:ascii="Arial Narrow" w:hAnsi="Arial Narrow"/>
          <w:color w:val="002060"/>
          <w:sz w:val="22"/>
          <w:szCs w:val="22"/>
          <w:lang w:val="ro-RO"/>
        </w:rPr>
        <w:t>(„Do no significant harm” – „A nu aduce prejudicii asupra mediului”)</w:t>
      </w:r>
    </w:p>
    <w:p w14:paraId="58C37CC7" w14:textId="77777777" w:rsidR="00E75CA6" w:rsidRPr="00B40C82" w:rsidRDefault="00E75CA6" w:rsidP="005F34EF">
      <w:pPr>
        <w:ind w:left="0" w:right="770"/>
        <w:jc w:val="center"/>
        <w:rPr>
          <w:rFonts w:ascii="Arial Narrow" w:hAnsi="Arial Narrow" w:cstheme="majorBidi"/>
          <w:b/>
          <w:color w:val="002060"/>
          <w:sz w:val="22"/>
          <w:szCs w:val="22"/>
          <w:lang w:val="ro-RO"/>
        </w:rPr>
      </w:pPr>
      <w:r w:rsidRPr="00B40C82">
        <w:rPr>
          <w:rFonts w:ascii="Arial Narrow" w:hAnsi="Arial Narrow" w:cstheme="majorBidi"/>
          <w:b/>
          <w:color w:val="002060"/>
          <w:sz w:val="22"/>
          <w:szCs w:val="22"/>
          <w:lang w:val="ro-RO"/>
        </w:rPr>
        <w:t>ÎN IMPLEMENTAREA PROIECTULUI</w:t>
      </w:r>
    </w:p>
    <w:p w14:paraId="31744585" w14:textId="77777777" w:rsidR="00AC152F" w:rsidRPr="00B40C82" w:rsidRDefault="00AC152F" w:rsidP="006C51F5">
      <w:pPr>
        <w:ind w:left="0" w:right="770"/>
        <w:jc w:val="both"/>
        <w:rPr>
          <w:rFonts w:ascii="Arial Narrow" w:hAnsi="Arial Narrow"/>
          <w:color w:val="002060"/>
          <w:sz w:val="22"/>
          <w:szCs w:val="22"/>
          <w:lang w:val="ro-RO"/>
        </w:rPr>
      </w:pPr>
    </w:p>
    <w:p w14:paraId="3BE2F19A" w14:textId="559242F4"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atul</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nu</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e,</w:t>
      </w:r>
      <w:r w:rsidRPr="00B40C82">
        <w:rPr>
          <w:rFonts w:ascii="Arial Narrow" w:eastAsia="Calibri" w:hAnsi="Arial Narrow" w:cs="Calibri"/>
          <w:i/>
          <w:iCs/>
          <w:color w:val="002060"/>
          <w:spacing w:val="-6"/>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Pr="00B40C82">
        <w:rPr>
          <w:rFonts w:ascii="Arial Narrow" w:eastAsia="Calibri" w:hAnsi="Arial Narrow" w:cs="Calibri"/>
          <w:i/>
          <w:iCs/>
          <w:color w:val="002060"/>
          <w:sz w:val="22"/>
          <w:szCs w:val="22"/>
          <w:shd w:val="clear" w:color="auto" w:fill="D9D9D9" w:themeFill="background1" w:themeFillShade="D9"/>
          <w:lang w:val="ro-RO"/>
        </w:rPr>
        <w:t>re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pacing w:val="1"/>
          <w:sz w:val="22"/>
          <w:szCs w:val="22"/>
          <w:shd w:val="clear" w:color="auto" w:fill="D9D9D9" w:themeFill="background1" w:themeFillShade="D9"/>
          <w:lang w:val="ro-RO"/>
        </w:rPr>
        <w:t>me</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 xml:space="preserve"> reprezentant legal al solicitantului]</w:t>
      </w:r>
      <w:r w:rsidR="00E75CA6"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z w:val="22"/>
          <w:szCs w:val="22"/>
          <w:lang w:val="ro-RO"/>
        </w:rPr>
        <w:t>seria</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2"/>
          <w:sz w:val="22"/>
          <w:szCs w:val="22"/>
          <w:shd w:val="clear" w:color="auto" w:fill="D9D9D9" w:themeFill="background1" w:themeFillShade="D9"/>
          <w:lang w:val="ro-RO"/>
        </w:rPr>
        <w:t>s</w:t>
      </w:r>
      <w:r w:rsidRPr="00B40C82">
        <w:rPr>
          <w:rFonts w:ascii="Arial Narrow" w:eastAsia="Calibri" w:hAnsi="Arial Narrow" w:cs="Calibri"/>
          <w:i/>
          <w:iCs/>
          <w:color w:val="002060"/>
          <w:sz w:val="22"/>
          <w:szCs w:val="22"/>
          <w:shd w:val="clear" w:color="auto" w:fill="D9D9D9" w:themeFill="background1" w:themeFillShade="D9"/>
          <w:lang w:val="ro-RO"/>
        </w:rPr>
        <w:t>eria</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E75CA6" w:rsidRPr="00B40C82">
        <w:rPr>
          <w:rFonts w:ascii="Arial Narrow" w:eastAsia="Calibri" w:hAnsi="Arial Narrow" w:cs="Calibri"/>
          <w:color w:val="002060"/>
          <w:sz w:val="22"/>
          <w:szCs w:val="22"/>
          <w:shd w:val="clear" w:color="auto" w:fill="FFFFFF" w:themeFill="background1"/>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5"/>
          <w:sz w:val="22"/>
          <w:szCs w:val="22"/>
          <w:lang w:val="ro-RO"/>
        </w:rPr>
        <w:t xml:space="preserve"> </w:t>
      </w:r>
      <w:r w:rsidR="00E75CA6" w:rsidRPr="00B40C82">
        <w:rPr>
          <w:rFonts w:ascii="Arial Narrow" w:eastAsia="Calibri" w:hAnsi="Arial Narrow" w:cs="Calibri"/>
          <w:i/>
          <w:iCs/>
          <w:color w:val="002060"/>
          <w:spacing w:val="-5"/>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eli</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erată</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i/>
          <w:iCs/>
          <w:color w:val="002060"/>
          <w:spacing w:val="-3"/>
          <w:sz w:val="22"/>
          <w:szCs w:val="22"/>
          <w:shd w:val="clear" w:color="auto" w:fill="FFFFFF" w:themeFill="background1"/>
          <w:lang w:val="ro-RO"/>
        </w:rPr>
        <w:t>d</w:t>
      </w:r>
      <w:r w:rsidRPr="00B40C82">
        <w:rPr>
          <w:rFonts w:ascii="Arial Narrow" w:eastAsia="Calibri" w:hAnsi="Arial Narrow" w:cs="Calibri"/>
          <w:i/>
          <w:iCs/>
          <w:color w:val="002060"/>
          <w:sz w:val="22"/>
          <w:szCs w:val="22"/>
          <w:shd w:val="clear" w:color="auto" w:fill="FFFFFF" w:themeFill="background1"/>
          <w:lang w:val="ro-RO"/>
        </w:rPr>
        <w:t>e</w:t>
      </w:r>
      <w:r w:rsidRPr="00B40C82">
        <w:rPr>
          <w:rFonts w:ascii="Arial Narrow" w:eastAsia="Calibri" w:hAnsi="Arial Narrow" w:cs="Calibri"/>
          <w:i/>
          <w:iCs/>
          <w:color w:val="002060"/>
          <w:spacing w:val="-6"/>
          <w:sz w:val="22"/>
          <w:szCs w:val="22"/>
          <w:shd w:val="clear" w:color="auto" w:fill="FFFFFF" w:themeFill="background1"/>
          <w:lang w:val="ro-RO"/>
        </w:rPr>
        <w:t xml:space="preserve"> </w:t>
      </w:r>
      <w:r w:rsidR="00E75CA6" w:rsidRPr="00B40C82">
        <w:rPr>
          <w:rFonts w:ascii="Arial Narrow" w:eastAsia="Calibri" w:hAnsi="Arial Narrow" w:cs="Calibri"/>
          <w:i/>
          <w:iCs/>
          <w:color w:val="002060"/>
          <w:spacing w:val="-6"/>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o</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g</w:t>
      </w:r>
      <w:r w:rsidRPr="00B40C82">
        <w:rPr>
          <w:rFonts w:ascii="Arial Narrow" w:eastAsia="Calibri" w:hAnsi="Arial Narrow" w:cs="Calibri"/>
          <w:i/>
          <w:iCs/>
          <w:color w:val="002060"/>
          <w:sz w:val="22"/>
          <w:szCs w:val="22"/>
          <w:shd w:val="clear" w:color="auto" w:fill="D9D9D9" w:themeFill="background1" w:themeFillShade="D9"/>
          <w:lang w:val="ro-RO"/>
        </w:rPr>
        <w:t>a</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i</w:t>
      </w:r>
      <w:r w:rsidRPr="00B40C82">
        <w:rPr>
          <w:rFonts w:ascii="Arial Narrow" w:eastAsia="Calibri" w:hAnsi="Arial Narrow" w:cs="Calibri"/>
          <w:i/>
          <w:iCs/>
          <w:color w:val="002060"/>
          <w:spacing w:val="-3"/>
          <w:sz w:val="22"/>
          <w:szCs w:val="22"/>
          <w:shd w:val="clear" w:color="auto" w:fill="D9D9D9" w:themeFill="background1" w:themeFillShade="D9"/>
          <w:lang w:val="ro-RO"/>
        </w:rPr>
        <w:t>s</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z w:val="22"/>
          <w:szCs w:val="22"/>
          <w:shd w:val="clear" w:color="auto" w:fill="D9D9D9" w:themeFill="background1" w:themeFillShade="D9"/>
          <w:lang w:val="ro-RO"/>
        </w:rPr>
        <w:t>l</w:t>
      </w:r>
      <w:r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2"/>
          <w:sz w:val="22"/>
          <w:szCs w:val="22"/>
          <w:shd w:val="clear" w:color="auto" w:fill="D9D9D9" w:themeFill="background1" w:themeFillShade="D9"/>
          <w:lang w:val="ro-RO"/>
        </w:rPr>
        <w:t>e</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ite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005C4F22" w:rsidRPr="00B40C82">
        <w:rPr>
          <w:rFonts w:ascii="Arial Narrow" w:eastAsia="Calibri" w:hAnsi="Arial Narrow" w:cs="Calibri"/>
          <w:color w:val="002060"/>
          <w:spacing w:val="4"/>
          <w:sz w:val="22"/>
          <w:szCs w:val="22"/>
          <w:shd w:val="clear" w:color="auto" w:fill="FFFFFF" w:themeFill="background1"/>
          <w:lang w:val="ro-RO"/>
        </w:rPr>
        <w:t xml:space="preserve"> </w:t>
      </w:r>
      <w:r w:rsidR="005C4F22" w:rsidRPr="00B40C82">
        <w:rPr>
          <w:rFonts w:ascii="Arial Narrow" w:eastAsia="Calibri" w:hAnsi="Arial Narrow" w:cs="Calibri"/>
          <w:color w:val="002060"/>
          <w:spacing w:val="-1"/>
          <w:sz w:val="22"/>
          <w:szCs w:val="22"/>
          <w:lang w:val="ro-RO"/>
        </w:rPr>
        <w:t>p</w:t>
      </w:r>
      <w:r w:rsidR="005C4F22" w:rsidRPr="00B40C82">
        <w:rPr>
          <w:rFonts w:ascii="Arial Narrow" w:eastAsia="Calibri" w:hAnsi="Arial Narrow" w:cs="Calibri"/>
          <w:color w:val="002060"/>
          <w:sz w:val="22"/>
          <w:szCs w:val="22"/>
          <w:lang w:val="ro-RO"/>
        </w:rPr>
        <w:t>așa</w:t>
      </w:r>
      <w:r w:rsidR="005C4F22" w:rsidRPr="00B40C82">
        <w:rPr>
          <w:rFonts w:ascii="Arial Narrow" w:eastAsia="Calibri" w:hAnsi="Arial Narrow" w:cs="Calibri"/>
          <w:color w:val="002060"/>
          <w:spacing w:val="-3"/>
          <w:sz w:val="22"/>
          <w:szCs w:val="22"/>
          <w:lang w:val="ro-RO"/>
        </w:rPr>
        <w:t>p</w:t>
      </w:r>
      <w:r w:rsidR="005C4F22" w:rsidRPr="00B40C82">
        <w:rPr>
          <w:rFonts w:ascii="Arial Narrow" w:eastAsia="Calibri" w:hAnsi="Arial Narrow" w:cs="Calibri"/>
          <w:color w:val="002060"/>
          <w:spacing w:val="1"/>
          <w:sz w:val="22"/>
          <w:szCs w:val="22"/>
          <w:lang w:val="ro-RO"/>
        </w:rPr>
        <w:t>o</w:t>
      </w:r>
      <w:r w:rsidR="005C4F22" w:rsidRPr="00B40C82">
        <w:rPr>
          <w:rFonts w:ascii="Arial Narrow" w:eastAsia="Calibri" w:hAnsi="Arial Narrow" w:cs="Calibri"/>
          <w:color w:val="002060"/>
          <w:sz w:val="22"/>
          <w:szCs w:val="22"/>
          <w:lang w:val="ro-RO"/>
        </w:rPr>
        <w:t>rt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 xml:space="preserve">r. </w:t>
      </w:r>
      <w:r w:rsidR="005C4F22" w:rsidRPr="00B40C82">
        <w:rPr>
          <w:rFonts w:ascii="Arial Narrow" w:eastAsia="Calibri" w:hAnsi="Arial Narrow" w:cs="Calibri"/>
          <w:i/>
          <w:iCs/>
          <w:color w:val="002060"/>
          <w:spacing w:val="-5"/>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color w:val="002060"/>
          <w:sz w:val="22"/>
          <w:szCs w:val="22"/>
          <w:lang w:val="ro-RO"/>
        </w:rPr>
        <w: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z w:val="22"/>
          <w:szCs w:val="22"/>
          <w:lang w:val="ro-RO"/>
        </w:rPr>
        <w:t>eli</w:t>
      </w:r>
      <w:r w:rsidR="005C4F22" w:rsidRPr="00B40C82">
        <w:rPr>
          <w:rFonts w:ascii="Arial Narrow" w:eastAsia="Calibri" w:hAnsi="Arial Narrow" w:cs="Calibri"/>
          <w:color w:val="002060"/>
          <w:spacing w:val="-1"/>
          <w:sz w:val="22"/>
          <w:szCs w:val="22"/>
          <w:lang w:val="ro-RO"/>
        </w:rPr>
        <w:t>b</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2"/>
          <w:sz w:val="22"/>
          <w:szCs w:val="22"/>
          <w:lang w:val="ro-RO"/>
        </w:rPr>
        <w:t>r</w:t>
      </w:r>
      <w:r w:rsidR="005C4F22" w:rsidRPr="00B40C82">
        <w:rPr>
          <w:rFonts w:ascii="Arial Narrow" w:eastAsia="Calibri" w:hAnsi="Arial Narrow" w:cs="Calibri"/>
          <w:color w:val="002060"/>
          <w:sz w:val="22"/>
          <w:szCs w:val="22"/>
          <w:lang w:val="ro-RO"/>
        </w:rPr>
        <w:t>at</w:t>
      </w:r>
      <w:r w:rsidR="005C4F22"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i/>
          <w:iCs/>
          <w:color w:val="002060"/>
          <w:spacing w:val="-6"/>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o</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g</w:t>
      </w:r>
      <w:r w:rsidR="005C4F22" w:rsidRPr="00B40C82">
        <w:rPr>
          <w:rFonts w:ascii="Arial Narrow" w:eastAsia="Calibri" w:hAnsi="Arial Narrow" w:cs="Calibri"/>
          <w:i/>
          <w:iCs/>
          <w:color w:val="002060"/>
          <w:sz w:val="22"/>
          <w:szCs w:val="22"/>
          <w:shd w:val="clear" w:color="auto" w:fill="D9D9D9" w:themeFill="background1" w:themeFillShade="D9"/>
          <w:lang w:val="ro-RO"/>
        </w:rPr>
        <w:t>a</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i</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s</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u</w:t>
      </w:r>
      <w:r w:rsidR="005C4F22" w:rsidRPr="00B40C82">
        <w:rPr>
          <w:rFonts w:ascii="Arial Narrow" w:eastAsia="Calibri" w:hAnsi="Arial Narrow" w:cs="Calibri"/>
          <w:i/>
          <w:iCs/>
          <w:color w:val="002060"/>
          <w:sz w:val="22"/>
          <w:szCs w:val="22"/>
          <w:shd w:val="clear" w:color="auto" w:fill="D9D9D9" w:themeFill="background1" w:themeFillShade="D9"/>
          <w:lang w:val="ro-RO"/>
        </w:rPr>
        <w:t>l</w:t>
      </w:r>
      <w:r w:rsidR="005C4F22"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005C4F22" w:rsidRPr="00B40C82">
        <w:rPr>
          <w:rFonts w:ascii="Arial Narrow" w:eastAsia="Calibri" w:hAnsi="Arial Narrow" w:cs="Calibri"/>
          <w:i/>
          <w:iCs/>
          <w:color w:val="002060"/>
          <w:spacing w:val="-2"/>
          <w:sz w:val="22"/>
          <w:szCs w:val="22"/>
          <w:shd w:val="clear" w:color="auto" w:fill="D9D9D9" w:themeFill="background1" w:themeFillShade="D9"/>
          <w:lang w:val="ro-RO"/>
        </w:rPr>
        <w:t>e</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z w:val="22"/>
          <w:szCs w:val="22"/>
          <w:shd w:val="clear" w:color="auto" w:fill="D9D9D9" w:themeFill="background1" w:themeFillShade="D9"/>
          <w:lang w:val="ro-RO"/>
        </w:rPr>
        <w:t>ite</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n</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P</w:t>
      </w:r>
      <w:r w:rsidRPr="00B40C82">
        <w:rPr>
          <w:rFonts w:ascii="Arial Narrow" w:eastAsia="Calibri" w:hAnsi="Arial Narrow" w:cs="Calibri"/>
          <w:color w:val="002060"/>
          <w:spacing w:val="-3"/>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z w:val="22"/>
          <w:szCs w:val="22"/>
          <w:shd w:val="clear" w:color="auto" w:fill="D9D9D9" w:themeFill="background1" w:themeFillShade="D9"/>
          <w:lang w:val="ro-RO"/>
        </w:rPr>
        <w:t>C</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Pr="00B40C82">
        <w:rPr>
          <w:rFonts w:ascii="Arial Narrow" w:eastAsia="Calibri" w:hAnsi="Arial Narrow" w:cs="Calibri"/>
          <w:color w:val="002060"/>
          <w:sz w:val="22"/>
          <w:szCs w:val="22"/>
          <w:lang w:val="ro-RO"/>
        </w:rPr>
        <w:t>în calit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z</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legal al </w:t>
      </w:r>
      <w:r w:rsidR="005C4F22" w:rsidRPr="00B40C82">
        <w:rPr>
          <w:rFonts w:ascii="Arial Narrow" w:eastAsia="Calibri" w:hAnsi="Arial Narrow" w:cs="Calibri"/>
          <w:i/>
          <w:iCs/>
          <w:color w:val="002060"/>
          <w:sz w:val="22"/>
          <w:szCs w:val="22"/>
          <w:highlight w:val="lightGray"/>
          <w:lang w:val="ro-RO"/>
        </w:rPr>
        <w:t>[denumirea solicitantului]</w:t>
      </w:r>
      <w:r w:rsidRPr="00B40C82">
        <w:rPr>
          <w:rFonts w:ascii="Arial Narrow" w:eastAsia="Calibri" w:hAnsi="Arial Narrow" w:cs="Calibri"/>
          <w:color w:val="002060"/>
          <w:sz w:val="22"/>
          <w:szCs w:val="22"/>
          <w:lang w:val="ro-RO"/>
        </w:rPr>
        <w:t>, cu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scând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 xml:space="preserve">rea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2"/>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color w:val="002060"/>
          <w:sz w:val="22"/>
          <w:szCs w:val="22"/>
          <w:lang w:val="ro-RO"/>
        </w:rPr>
        <w:t>a</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pacing w:val="-2"/>
          <w:sz w:val="22"/>
          <w:szCs w:val="22"/>
          <w:lang w:val="ro-RO"/>
        </w:rPr>
        <w:t>e</w:t>
      </w:r>
      <w:r w:rsidR="005C4F22" w:rsidRPr="00B40C82">
        <w:rPr>
          <w:rFonts w:ascii="Arial Narrow" w:eastAsia="Calibri" w:hAnsi="Arial Narrow" w:cs="Calibri"/>
          <w:color w:val="002060"/>
          <w:spacing w:val="-1"/>
          <w:sz w:val="22"/>
          <w:szCs w:val="22"/>
          <w:lang w:val="ro-RO"/>
        </w:rPr>
        <w:t>v</w:t>
      </w:r>
      <w:r w:rsidR="005C4F22" w:rsidRPr="00B40C82">
        <w:rPr>
          <w:rFonts w:ascii="Arial Narrow" w:eastAsia="Calibri" w:hAnsi="Arial Narrow" w:cs="Calibri"/>
          <w:color w:val="002060"/>
          <w:sz w:val="22"/>
          <w:szCs w:val="22"/>
          <w:lang w:val="ro-RO"/>
        </w:rPr>
        <w:t>ăr</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l</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is</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un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z w:val="22"/>
          <w:szCs w:val="22"/>
          <w:lang w:val="ro-RO"/>
        </w:rPr>
        <w:t>i</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fracți</w:t>
      </w:r>
      <w:r w:rsidR="005C4F22" w:rsidRPr="00B40C82">
        <w:rPr>
          <w:rFonts w:ascii="Arial Narrow" w:eastAsia="Calibri" w:hAnsi="Arial Narrow" w:cs="Calibri"/>
          <w:color w:val="002060"/>
          <w:spacing w:val="-1"/>
          <w:sz w:val="22"/>
          <w:szCs w:val="22"/>
          <w:lang w:val="ro-RO"/>
        </w:rPr>
        <w:t>un</w:t>
      </w:r>
      <w:r w:rsidR="005C4F22"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z w:val="22"/>
          <w:szCs w:val="22"/>
          <w:lang w:val="ro-RO"/>
        </w:rPr>
        <w:t xml:space="preserve"> </w:t>
      </w:r>
      <w:r w:rsidR="005C4F22"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edeps</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legea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ena</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eclar pe 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răsp</w:t>
      </w:r>
      <w:r w:rsidRPr="00B40C82">
        <w:rPr>
          <w:rFonts w:ascii="Arial Narrow" w:eastAsia="Calibri" w:hAnsi="Arial Narrow" w:cs="Calibri"/>
          <w:color w:val="002060"/>
          <w:spacing w:val="-1"/>
          <w:sz w:val="22"/>
          <w:szCs w:val="22"/>
          <w:lang w:val="ro-RO"/>
        </w:rPr>
        <w:t>und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p>
    <w:p w14:paraId="0C5B668F" w14:textId="77777777" w:rsidR="00BC0B0D" w:rsidRPr="00B40C82" w:rsidRDefault="00BC0B0D" w:rsidP="006C51F5">
      <w:pPr>
        <w:ind w:left="0" w:right="770"/>
        <w:jc w:val="both"/>
        <w:rPr>
          <w:rFonts w:ascii="Arial Narrow" w:hAnsi="Arial Narrow"/>
          <w:color w:val="002060"/>
          <w:sz w:val="22"/>
          <w:szCs w:val="22"/>
          <w:lang w:val="ro-RO"/>
        </w:rPr>
      </w:pPr>
    </w:p>
    <w:p w14:paraId="21142A42" w14:textId="77777777" w:rsidR="004D257C" w:rsidRPr="00B40C82" w:rsidRDefault="00370FB7" w:rsidP="006C51F5">
      <w:pPr>
        <w:widowControl w:val="0"/>
        <w:pBdr>
          <w:top w:val="nil"/>
          <w:left w:val="nil"/>
          <w:bottom w:val="nil"/>
          <w:right w:val="nil"/>
          <w:between w:val="nil"/>
        </w:pBdr>
        <w:shd w:val="clear" w:color="auto" w:fill="FFFFFF" w:themeFill="background1"/>
        <w:ind w:left="0"/>
        <w:jc w:val="both"/>
        <w:rPr>
          <w:rFonts w:ascii="Arial Narrow" w:hAnsi="Arial Narrow"/>
          <w:bCs/>
          <w:i/>
          <w:color w:val="002060"/>
          <w:sz w:val="22"/>
          <w:szCs w:val="22"/>
          <w:lang w:val="ro-RO"/>
        </w:rPr>
      </w:pPr>
      <w:r w:rsidRPr="00B40C82">
        <w:rPr>
          <w:rFonts w:ascii="Arial Narrow" w:eastAsia="Calibri" w:hAnsi="Arial Narrow" w:cs="Calibri"/>
          <w:color w:val="002060"/>
          <w:sz w:val="22"/>
          <w:szCs w:val="22"/>
          <w:lang w:val="ro-RO"/>
        </w:rPr>
        <w:t>P</w:t>
      </w:r>
      <w:r w:rsidR="00BD1626" w:rsidRPr="00B40C82">
        <w:rPr>
          <w:rFonts w:ascii="Arial Narrow" w:eastAsia="Calibri" w:hAnsi="Arial Narrow" w:cs="Calibri"/>
          <w:color w:val="002060"/>
          <w:spacing w:val="-3"/>
          <w:sz w:val="22"/>
          <w:szCs w:val="22"/>
          <w:lang w:val="ro-RO"/>
        </w:rPr>
        <w:t>r</w:t>
      </w:r>
      <w:r w:rsidR="00BD1626" w:rsidRPr="00B40C82">
        <w:rPr>
          <w:rFonts w:ascii="Arial Narrow" w:eastAsia="Calibri" w:hAnsi="Arial Narrow" w:cs="Calibri"/>
          <w:color w:val="002060"/>
          <w:spacing w:val="1"/>
          <w:sz w:val="22"/>
          <w:szCs w:val="22"/>
          <w:lang w:val="ro-RO"/>
        </w:rPr>
        <w:t>o</w:t>
      </w:r>
      <w:r w:rsidR="00BD1626" w:rsidRPr="00B40C82">
        <w:rPr>
          <w:rFonts w:ascii="Arial Narrow" w:eastAsia="Calibri" w:hAnsi="Arial Narrow" w:cs="Calibri"/>
          <w:color w:val="002060"/>
          <w:sz w:val="22"/>
          <w:szCs w:val="22"/>
          <w:lang w:val="ro-RO"/>
        </w:rPr>
        <w:t>ie</w:t>
      </w:r>
      <w:r w:rsidR="00BD1626" w:rsidRPr="00B40C82">
        <w:rPr>
          <w:rFonts w:ascii="Arial Narrow" w:eastAsia="Calibri" w:hAnsi="Arial Narrow" w:cs="Calibri"/>
          <w:color w:val="002060"/>
          <w:spacing w:val="-2"/>
          <w:sz w:val="22"/>
          <w:szCs w:val="22"/>
          <w:lang w:val="ro-RO"/>
        </w:rPr>
        <w:t>c</w:t>
      </w:r>
      <w:r w:rsidR="00BD1626" w:rsidRPr="00B40C82">
        <w:rPr>
          <w:rFonts w:ascii="Arial Narrow" w:eastAsia="Calibri" w:hAnsi="Arial Narrow" w:cs="Calibri"/>
          <w:color w:val="002060"/>
          <w:sz w:val="22"/>
          <w:szCs w:val="22"/>
          <w:lang w:val="ro-RO"/>
        </w:rPr>
        <w:t>tul</w:t>
      </w:r>
      <w:r w:rsidR="00BD1626"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i/>
          <w:iCs/>
          <w:color w:val="002060"/>
          <w:sz w:val="22"/>
          <w:szCs w:val="22"/>
          <w:highlight w:val="lightGray"/>
          <w:lang w:val="ro-RO"/>
        </w:rPr>
        <w:t>[titlul proiectului]</w:t>
      </w:r>
      <w:r w:rsidR="00BD1626" w:rsidRPr="00B40C82">
        <w:rPr>
          <w:rFonts w:ascii="Arial Narrow" w:eastAsia="Calibri" w:hAnsi="Arial Narrow" w:cs="Calibri"/>
          <w:color w:val="002060"/>
          <w:sz w:val="22"/>
          <w:szCs w:val="22"/>
          <w:lang w:val="ro-RO"/>
        </w:rPr>
        <w:t>,</w:t>
      </w:r>
      <w:r w:rsidR="00BD1626"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finanțat prin</w:t>
      </w:r>
      <w:r w:rsidR="00BD1626" w:rsidRPr="00B40C82">
        <w:rPr>
          <w:rFonts w:ascii="Arial Narrow" w:eastAsia="Calibri" w:hAnsi="Arial Narrow" w:cs="Calibri"/>
          <w:color w:val="002060"/>
          <w:spacing w:val="1"/>
          <w:sz w:val="22"/>
          <w:szCs w:val="22"/>
          <w:lang w:val="ro-RO"/>
        </w:rPr>
        <w:t xml:space="preserve"> </w:t>
      </w:r>
      <w:r w:rsidR="004D257C" w:rsidRPr="00B40C82">
        <w:rPr>
          <w:rFonts w:ascii="Arial Narrow" w:hAnsi="Arial Narrow"/>
          <w:bCs/>
          <w:i/>
          <w:color w:val="002060"/>
          <w:sz w:val="22"/>
          <w:szCs w:val="22"/>
          <w:lang w:val="ro-RO"/>
        </w:rPr>
        <w:t>Planului Național de Redresare și Reziliență,</w:t>
      </w:r>
    </w:p>
    <w:p w14:paraId="297A259C" w14:textId="06BF0DC7"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respectă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 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egr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lita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DN</w:t>
      </w:r>
      <w:r w:rsidRPr="00B40C82">
        <w:rPr>
          <w:rFonts w:ascii="Arial Narrow" w:eastAsia="Calibri" w:hAnsi="Arial Narrow" w:cs="Calibri"/>
          <w:color w:val="002060"/>
          <w:sz w:val="22"/>
          <w:szCs w:val="22"/>
          <w:lang w:val="ro-RO"/>
        </w:rPr>
        <w:t>SH –</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1"/>
          <w:sz w:val="22"/>
          <w:szCs w:val="22"/>
          <w:lang w:val="ro-RO"/>
        </w:rPr>
        <w:t>un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 xml:space="preserve">a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u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emnif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tul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 xml:space="preserve">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omisiei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mia</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6"/>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52</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ciclu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7"/>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pu</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ce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ia, 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special 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â</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x</w:t>
      </w:r>
      <w:r w:rsidR="00CC0648"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z w:val="22"/>
          <w:szCs w:val="22"/>
          <w:lang w:val="ro-RO"/>
        </w:rPr>
        <w:t>cuț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uz</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inv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w:t>
      </w:r>
      <w:r w:rsidR="00CC0648"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4E01AB36" w14:textId="77777777" w:rsidR="00BC0B0D" w:rsidRPr="00B40C82" w:rsidRDefault="00BC0B0D" w:rsidP="006C51F5">
      <w:pPr>
        <w:ind w:left="0" w:right="770"/>
        <w:jc w:val="both"/>
        <w:rPr>
          <w:rFonts w:ascii="Arial Narrow" w:hAnsi="Arial Narrow"/>
          <w:color w:val="002060"/>
          <w:sz w:val="22"/>
          <w:szCs w:val="22"/>
          <w:lang w:val="ro-RO"/>
        </w:rPr>
      </w:pPr>
    </w:p>
    <w:p w14:paraId="311212C8" w14:textId="3CAE9376"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stf</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ctul</w:t>
      </w:r>
      <w:r w:rsidRPr="00B40C82">
        <w:rPr>
          <w:rFonts w:ascii="Arial Narrow" w:eastAsia="Calibri" w:hAnsi="Arial Narrow" w:cs="Calibri"/>
          <w:color w:val="002060"/>
          <w:spacing w:val="4"/>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ficativ</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 ciclu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ici</w:t>
      </w:r>
      <w:r w:rsidR="00D26B43"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unu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cele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6</w:t>
      </w:r>
      <w:r w:rsidRPr="00B40C82">
        <w:rPr>
          <w:rFonts w:ascii="Arial Narrow" w:eastAsia="Calibri" w:hAnsi="Arial Narrow" w:cs="Calibri"/>
          <w:color w:val="002060"/>
          <w:spacing w:val="1"/>
          <w:sz w:val="22"/>
          <w:szCs w:val="22"/>
          <w:lang w:val="ro-RO"/>
        </w:rPr>
        <w:t xml:space="preserve"> o</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ed</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ederile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art.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1</w:t>
      </w:r>
      <w:r w:rsidRPr="00B40C82">
        <w:rPr>
          <w:rFonts w:ascii="Arial Narrow" w:eastAsia="Calibri" w:hAnsi="Arial Narrow" w:cs="Calibri"/>
          <w:color w:val="002060"/>
          <w:sz w:val="22"/>
          <w:szCs w:val="22"/>
          <w:lang w:val="ro-RO"/>
        </w:rPr>
        <w:t>7</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 Reg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lam</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(UE)</w:t>
      </w:r>
      <w:r w:rsidRPr="00B40C82">
        <w:rPr>
          <w:rFonts w:ascii="Arial Narrow" w:eastAsia="Calibri" w:hAnsi="Arial Narrow" w:cs="Calibri"/>
          <w:color w:val="002060"/>
          <w:spacing w:val="-1"/>
          <w:sz w:val="22"/>
          <w:szCs w:val="22"/>
          <w:lang w:val="ro-RO"/>
        </w:rPr>
        <w:t xml:space="preserve"> 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8</w:t>
      </w:r>
      <w:r w:rsidRPr="00B40C82">
        <w:rPr>
          <w:rFonts w:ascii="Arial Narrow" w:eastAsia="Calibri" w:hAnsi="Arial Narrow" w:cs="Calibri"/>
          <w:color w:val="002060"/>
          <w:spacing w:val="-2"/>
          <w:sz w:val="22"/>
          <w:szCs w:val="22"/>
          <w:lang w:val="ro-RO"/>
        </w:rPr>
        <w:t>5</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p>
    <w:p w14:paraId="1DFBAC5A" w14:textId="39FF0C32"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ten</w:t>
      </w:r>
      <w:r w:rsidRPr="00B40C82">
        <w:rPr>
          <w:rFonts w:ascii="Arial Narrow" w:eastAsia="Calibri" w:hAnsi="Arial Narrow" w:cs="Calibri"/>
          <w:i/>
          <w:color w:val="002060"/>
          <w:spacing w:val="-1"/>
          <w:sz w:val="22"/>
          <w:szCs w:val="22"/>
          <w:lang w:val="ro-RO"/>
        </w:rPr>
        <w:t>ua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4"/>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Pr>
          <w:rFonts w:ascii="Arial Narrow" w:eastAsia="Calibri" w:hAnsi="Arial Narrow" w:cs="Calibri"/>
          <w:i/>
          <w:color w:val="002060"/>
          <w:sz w:val="22"/>
          <w:szCs w:val="22"/>
          <w:lang w:val="ro-RO"/>
        </w:rPr>
        <w:t>(necesită autoevaluare)</w:t>
      </w:r>
    </w:p>
    <w:p w14:paraId="034CE5A9" w14:textId="13304B10" w:rsidR="00BC0B0D" w:rsidRPr="00B40C82" w:rsidRDefault="00BD1626" w:rsidP="00684742">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adap</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la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e c</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imati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sidRPr="00684742">
        <w:t xml:space="preserve"> </w:t>
      </w:r>
      <w:r w:rsidR="00684742" w:rsidRPr="00684742">
        <w:rPr>
          <w:rFonts w:ascii="Arial Narrow" w:eastAsia="Calibri" w:hAnsi="Arial Narrow" w:cs="Calibri"/>
          <w:i/>
          <w:color w:val="002060"/>
          <w:sz w:val="22"/>
          <w:szCs w:val="22"/>
          <w:lang w:val="ro-RO"/>
        </w:rPr>
        <w:t>(necesită autoevaluare)</w:t>
      </w:r>
    </w:p>
    <w:p w14:paraId="5441F876" w14:textId="358BE243"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til</w:t>
      </w:r>
      <w:r w:rsidRPr="00B40C82">
        <w:rPr>
          <w:rFonts w:ascii="Arial Narrow" w:eastAsia="Calibri" w:hAnsi="Arial Narrow" w:cs="Calibri"/>
          <w:i/>
          <w:color w:val="002060"/>
          <w:spacing w:val="-1"/>
          <w:sz w:val="22"/>
          <w:szCs w:val="22"/>
          <w:lang w:val="ro-RO"/>
        </w:rPr>
        <w:t>iza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 xml:space="preserve">ea </w:t>
      </w:r>
      <w:r w:rsidRPr="00B40C82">
        <w:rPr>
          <w:rFonts w:ascii="Arial Narrow" w:eastAsia="Calibri" w:hAnsi="Arial Narrow" w:cs="Calibri"/>
          <w:i/>
          <w:color w:val="002060"/>
          <w:spacing w:val="-1"/>
          <w:sz w:val="22"/>
          <w:szCs w:val="22"/>
          <w:lang w:val="ro-RO"/>
        </w:rPr>
        <w:t>du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ab</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ția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su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de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a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m</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e;</w:t>
      </w:r>
    </w:p>
    <w:p w14:paraId="62A92209" w14:textId="15B915F9" w:rsidR="00BC0B0D" w:rsidRPr="00B40C82" w:rsidRDefault="00BD1626" w:rsidP="00684742">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anz</w:t>
      </w:r>
      <w:r w:rsidRPr="00B40C82">
        <w:rPr>
          <w:rFonts w:ascii="Arial Narrow" w:eastAsia="Calibri" w:hAnsi="Arial Narrow" w:cs="Calibri"/>
          <w:i/>
          <w:color w:val="002060"/>
          <w:sz w:val="22"/>
          <w:szCs w:val="22"/>
          <w:lang w:val="ro-RO"/>
        </w:rPr>
        <w:t>iția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 o eco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w:t>
      </w:r>
      <w:r w:rsidR="00684742" w:rsidRPr="0091690C">
        <w:rPr>
          <w:lang w:val="pt-BR"/>
        </w:rPr>
        <w:t xml:space="preserve"> </w:t>
      </w:r>
      <w:r w:rsidR="00684742" w:rsidRPr="00684742">
        <w:rPr>
          <w:rFonts w:ascii="Arial Narrow" w:eastAsia="Calibri" w:hAnsi="Arial Narrow" w:cs="Calibri"/>
          <w:i/>
          <w:color w:val="002060"/>
          <w:sz w:val="22"/>
          <w:szCs w:val="22"/>
          <w:lang w:val="ro-RO"/>
        </w:rPr>
        <w:t>(necesită autoevaluare)</w:t>
      </w:r>
    </w:p>
    <w:p w14:paraId="3EDF2645" w14:textId="5CED6C5C"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even</w:t>
      </w:r>
      <w:r w:rsidRPr="00B40C82">
        <w:rPr>
          <w:rFonts w:ascii="Arial Narrow" w:eastAsia="Calibri" w:hAnsi="Arial Narrow" w:cs="Calibri"/>
          <w:i/>
          <w:color w:val="002060"/>
          <w:spacing w:val="-1"/>
          <w:sz w:val="22"/>
          <w:szCs w:val="22"/>
          <w:lang w:val="ro-RO"/>
        </w:rPr>
        <w:t>ir</w:t>
      </w:r>
      <w:r w:rsidRPr="00B40C82">
        <w:rPr>
          <w:rFonts w:ascii="Arial Narrow" w:eastAsia="Calibri" w:hAnsi="Arial Narrow" w:cs="Calibri"/>
          <w:i/>
          <w:color w:val="002060"/>
          <w:sz w:val="22"/>
          <w:szCs w:val="22"/>
          <w:lang w:val="ro-RO"/>
        </w:rPr>
        <w:t>ea și 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2"/>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l p</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4"/>
          <w:sz w:val="22"/>
          <w:szCs w:val="22"/>
          <w:lang w:val="ro-RO"/>
        </w:rPr>
        <w:t>u</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w:t>
      </w:r>
    </w:p>
    <w:p w14:paraId="56F6BEDF" w14:textId="0C4624EB"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otecția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ef</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cerea b</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ve</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z w:val="22"/>
          <w:szCs w:val="22"/>
          <w:lang w:val="ro-RO"/>
        </w:rPr>
        <w:t>tății și 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ecosi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w:t>
      </w:r>
    </w:p>
    <w:p w14:paraId="53054A8D" w14:textId="3830A0DB" w:rsidR="00BC0B0D" w:rsidRPr="00B40C82" w:rsidRDefault="009A0E20" w:rsidP="006C51F5">
      <w:pPr>
        <w:ind w:left="360" w:right="770"/>
        <w:jc w:val="both"/>
        <w:rPr>
          <w:rFonts w:ascii="Arial Narrow" w:hAnsi="Arial Narrow"/>
          <w:color w:val="002060"/>
          <w:sz w:val="22"/>
          <w:szCs w:val="22"/>
          <w:lang w:val="ro-RO"/>
        </w:rPr>
      </w:pPr>
      <w:bookmarkStart w:id="0" w:name="_Hlk120276060"/>
      <w:r w:rsidRPr="00B40C82">
        <w:rPr>
          <w:rFonts w:ascii="Arial Narrow" w:hAnsi="Arial Narrow"/>
          <w:color w:val="002060"/>
          <w:sz w:val="22"/>
          <w:szCs w:val="22"/>
          <w:lang w:val="ro-RO"/>
        </w:rPr>
        <w:t>Observații: ............................................................................................................................................................</w:t>
      </w:r>
      <w:r w:rsidR="00702E68" w:rsidRPr="00B40C82">
        <w:rPr>
          <w:rStyle w:val="FootnoteReference"/>
          <w:rFonts w:ascii="Arial Narrow" w:hAnsi="Arial Narrow"/>
          <w:color w:val="002060"/>
          <w:sz w:val="22"/>
          <w:szCs w:val="22"/>
          <w:lang w:val="ro-RO"/>
        </w:rPr>
        <w:footnoteReference w:id="1"/>
      </w:r>
    </w:p>
    <w:bookmarkEnd w:id="0"/>
    <w:p w14:paraId="76254E76" w14:textId="77777777" w:rsidR="009A0E20" w:rsidRPr="00B40C82" w:rsidRDefault="009A0E20" w:rsidP="006C51F5">
      <w:pPr>
        <w:ind w:left="0" w:right="770"/>
        <w:jc w:val="both"/>
        <w:rPr>
          <w:rFonts w:ascii="Arial Narrow" w:hAnsi="Arial Narrow"/>
          <w:color w:val="002060"/>
          <w:sz w:val="22"/>
          <w:szCs w:val="22"/>
          <w:lang w:val="ro-RO"/>
        </w:rPr>
      </w:pPr>
    </w:p>
    <w:p w14:paraId="0D09DF63" w14:textId="1E44B1E7"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bookmarkStart w:id="1" w:name="_Hlk122431002"/>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area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in</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pun</w:t>
      </w:r>
      <w:r w:rsidR="00370FB7" w:rsidRPr="00B40C82">
        <w:rPr>
          <w:rFonts w:ascii="Arial Narrow" w:eastAsia="Calibri" w:hAnsi="Arial Narrow" w:cs="Calibri"/>
          <w:color w:val="002060"/>
          <w:sz w:val="22"/>
          <w:szCs w:val="22"/>
          <w:lang w:val="ro-RO"/>
        </w:rPr>
        <w:t>ct</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v</w:t>
      </w:r>
      <w:r w:rsidR="00370FB7" w:rsidRPr="00B40C82">
        <w:rPr>
          <w:rFonts w:ascii="Arial Narrow" w:eastAsia="Calibri" w:hAnsi="Arial Narrow" w:cs="Calibri"/>
          <w:color w:val="002060"/>
          <w:sz w:val="22"/>
          <w:szCs w:val="22"/>
          <w:lang w:val="ro-RO"/>
        </w:rPr>
        <w:t>edere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z w:val="22"/>
          <w:szCs w:val="22"/>
          <w:lang w:val="ro-RO"/>
        </w:rPr>
        <w:t>al</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spectării</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ri</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ci</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SH</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entru</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iec</w:t>
      </w:r>
      <w:r w:rsidR="00370FB7" w:rsidRPr="00B40C82">
        <w:rPr>
          <w:rFonts w:ascii="Arial Narrow" w:eastAsia="Calibri" w:hAnsi="Arial Narrow" w:cs="Calibri"/>
          <w:color w:val="002060"/>
          <w:spacing w:val="1"/>
          <w:sz w:val="22"/>
          <w:szCs w:val="22"/>
          <w:lang w:val="ro-RO"/>
        </w:rPr>
        <w:t>t</w:t>
      </w:r>
      <w:r w:rsidR="00370FB7" w:rsidRPr="00B40C82">
        <w:rPr>
          <w:rFonts w:ascii="Arial Narrow" w:eastAsia="Calibri" w:hAnsi="Arial Narrow" w:cs="Calibri"/>
          <w:color w:val="002060"/>
          <w:sz w:val="22"/>
          <w:szCs w:val="22"/>
          <w:lang w:val="ro-RO"/>
        </w:rPr>
        <w:t>ul</w:t>
      </w:r>
      <w:r w:rsidR="00370FB7"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 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Comisiei -</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ent</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3"/>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mul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 xml:space="preserve">și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 xml:space="preserve">/C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 xml:space="preserve">mentul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[C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2"/>
          <w:sz w:val="22"/>
          <w:szCs w:val="22"/>
          <w:lang w:val="ro-RO"/>
        </w:rPr>
        <w:t>x</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bookmarkEnd w:id="1"/>
    </w:p>
    <w:p w14:paraId="04F08C0D"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4ECB9C7A" w14:textId="77777777" w:rsidR="00BC0B0D" w:rsidRPr="00B40C82" w:rsidRDefault="00BC0B0D" w:rsidP="006C51F5">
      <w:pPr>
        <w:ind w:left="0" w:right="770"/>
        <w:jc w:val="both"/>
        <w:rPr>
          <w:rFonts w:ascii="Arial Narrow" w:hAnsi="Arial Narrow"/>
          <w:color w:val="002060"/>
          <w:sz w:val="22"/>
          <w:szCs w:val="22"/>
          <w:lang w:val="ro-RO"/>
        </w:rPr>
      </w:pPr>
    </w:p>
    <w:p w14:paraId="743EC10B" w14:textId="42CF84AC"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6"/>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eclarație</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3"/>
          <w:sz w:val="22"/>
          <w:szCs w:val="22"/>
          <w:lang w:val="ro-RO"/>
        </w:rPr>
        <w:t>p</w:t>
      </w:r>
      <w:r w:rsidR="00370FB7" w:rsidRPr="00B40C82">
        <w:rPr>
          <w:rFonts w:ascii="Arial Narrow" w:eastAsia="Calibri" w:hAnsi="Arial Narrow" w:cs="Calibri"/>
          <w:color w:val="002060"/>
          <w:sz w:val="22"/>
          <w:szCs w:val="22"/>
          <w:lang w:val="ro-RO"/>
        </w:rPr>
        <w:t>en</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z w:val="22"/>
          <w:szCs w:val="22"/>
          <w:lang w:val="ro-RO"/>
        </w:rPr>
        <w:t>ru</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c</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5"/>
          <w:sz w:val="22"/>
          <w:szCs w:val="22"/>
          <w:lang w:val="ro-RO"/>
        </w:rPr>
        <w:t xml:space="preserve"> </w:t>
      </w:r>
      <w:r w:rsidR="00370FB7" w:rsidRPr="00B40C82">
        <w:rPr>
          <w:rFonts w:ascii="Arial Narrow" w:eastAsia="Calibri" w:hAnsi="Arial Narrow" w:cs="Calibri"/>
          <w:i/>
          <w:iCs/>
          <w:color w:val="002060"/>
          <w:sz w:val="22"/>
          <w:szCs w:val="22"/>
          <w:lang w:val="ro-RO"/>
        </w:rPr>
        <w:t>[titlul proiectului]</w:t>
      </w:r>
      <w:r w:rsidR="00370FB7"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00CC0648" w:rsidRPr="00B40C82">
        <w:rPr>
          <w:rFonts w:ascii="Arial Narrow" w:eastAsia="Calibri" w:hAnsi="Arial Narrow" w:cs="Calibri"/>
          <w:color w:val="002060"/>
          <w:spacing w:val="-1"/>
          <w:sz w:val="22"/>
          <w:szCs w:val="22"/>
          <w:lang w:val="ro-RO"/>
        </w:rPr>
        <w:t>do</w:t>
      </w:r>
      <w:r w:rsidR="00CC0648" w:rsidRPr="00B40C82">
        <w:rPr>
          <w:rFonts w:ascii="Arial Narrow" w:eastAsia="Calibri" w:hAnsi="Arial Narrow" w:cs="Calibri"/>
          <w:color w:val="002060"/>
          <w:sz w:val="22"/>
          <w:szCs w:val="22"/>
          <w:lang w:val="ro-RO"/>
        </w:rPr>
        <w:t>cu</w:t>
      </w:r>
      <w:r w:rsidR="00CC0648" w:rsidRPr="00B40C82">
        <w:rPr>
          <w:rFonts w:ascii="Arial Narrow" w:eastAsia="Calibri" w:hAnsi="Arial Narrow" w:cs="Calibri"/>
          <w:color w:val="002060"/>
          <w:spacing w:val="-2"/>
          <w:sz w:val="22"/>
          <w:szCs w:val="22"/>
          <w:lang w:val="ro-RO"/>
        </w:rPr>
        <w:t>m</w:t>
      </w:r>
      <w:r w:rsidR="00CC0648" w:rsidRPr="00B40C82">
        <w:rPr>
          <w:rFonts w:ascii="Arial Narrow" w:eastAsia="Calibri" w:hAnsi="Arial Narrow" w:cs="Calibri"/>
          <w:color w:val="002060"/>
          <w:sz w:val="22"/>
          <w:szCs w:val="22"/>
          <w:lang w:val="ro-RO"/>
        </w:rPr>
        <w:t>enta</w:t>
      </w:r>
      <w:r w:rsidR="00CC0648" w:rsidRPr="00B40C82">
        <w:rPr>
          <w:rFonts w:ascii="Arial Narrow" w:eastAsia="Calibri" w:hAnsi="Arial Narrow" w:cs="Calibri"/>
          <w:color w:val="002060"/>
          <w:spacing w:val="2"/>
          <w:sz w:val="22"/>
          <w:szCs w:val="22"/>
          <w:lang w:val="ro-RO"/>
        </w:rPr>
        <w:t>ț</w:t>
      </w:r>
      <w:r w:rsidR="00CC0648" w:rsidRPr="00B40C82">
        <w:rPr>
          <w:rFonts w:ascii="Arial Narrow" w:eastAsia="Calibri" w:hAnsi="Arial Narrow" w:cs="Calibri"/>
          <w:color w:val="002060"/>
          <w:sz w:val="22"/>
          <w:szCs w:val="22"/>
          <w:lang w:val="ro-RO"/>
        </w:rPr>
        <w:t>ia</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F/</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ALI,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Th,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C</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recum</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Pr="00B40C82">
        <w:rPr>
          <w:rFonts w:ascii="Arial Narrow" w:eastAsia="Calibri" w:hAnsi="Arial Narrow" w:cs="Calibri"/>
          <w:color w:val="002060"/>
          <w:spacing w:val="1"/>
          <w:sz w:val="22"/>
          <w:szCs w:val="22"/>
          <w:lang w:val="ro-RO"/>
        </w:rPr>
        <w:t>mă</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ile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cuți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op</w:t>
      </w:r>
      <w:r w:rsidRPr="00B40C82">
        <w:rPr>
          <w:rFonts w:ascii="Arial Narrow" w:eastAsia="Calibri" w:hAnsi="Arial Narrow" w:cs="Calibri"/>
          <w:color w:val="002060"/>
          <w:sz w:val="22"/>
          <w:szCs w:val="22"/>
          <w:lang w:val="ro-RO"/>
        </w:rPr>
        <w:t>erare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ere</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z</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 aces</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eia.</w:t>
      </w:r>
    </w:p>
    <w:p w14:paraId="71A78579"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680C333" w14:textId="3C165A57" w:rsidR="00BC0B0D" w:rsidRPr="00B40C82" w:rsidRDefault="00BC0B0D" w:rsidP="006C51F5">
      <w:pPr>
        <w:ind w:left="0" w:right="770"/>
        <w:jc w:val="both"/>
        <w:rPr>
          <w:rFonts w:ascii="Arial Narrow" w:hAnsi="Arial Narrow"/>
          <w:color w:val="002060"/>
          <w:sz w:val="22"/>
          <w:szCs w:val="22"/>
          <w:highlight w:val="yellow"/>
          <w:lang w:val="ro-RO"/>
        </w:rPr>
      </w:pPr>
    </w:p>
    <w:p w14:paraId="2CFAB7F1" w14:textId="7F4F290E"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4"/>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de</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z w:val="22"/>
          <w:szCs w:val="22"/>
          <w:lang w:val="ro-RO"/>
        </w:rPr>
        <w:t xml:space="preserve"> pentru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faze</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proie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să</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z w:val="22"/>
          <w:szCs w:val="22"/>
          <w:lang w:val="ro-RO"/>
        </w:rPr>
        <w:t xml:space="preserve">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ctantu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de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tr</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ta 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w:t>
      </w:r>
      <w:r w:rsidR="00CC0648" w:rsidRPr="00B40C82">
        <w:rPr>
          <w:rFonts w:ascii="Arial Narrow" w:eastAsia="Calibri" w:hAnsi="Arial Narrow" w:cs="Calibri"/>
          <w:color w:val="002060"/>
          <w:spacing w:val="-2"/>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4"/>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1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Orie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 în mod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w:t>
      </w:r>
      <w:r w:rsidRPr="00B40C82">
        <w:rPr>
          <w:rFonts w:ascii="Arial Narrow" w:eastAsia="Calibri" w:hAnsi="Arial Narrow" w:cs="Calibri"/>
          <w:i/>
          <w:color w:val="002060"/>
          <w:spacing w:val="-2"/>
          <w:sz w:val="22"/>
          <w:szCs w:val="22"/>
          <w:lang w:val="ro-RO"/>
        </w:rPr>
        <w:t>v</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2"/>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l</w:t>
      </w:r>
      <w:r w:rsidRPr="00B40C82">
        <w:rPr>
          <w:rFonts w:ascii="Arial Narrow" w:eastAsia="Calibri" w:hAnsi="Arial Narrow" w:cs="Calibri"/>
          <w:i/>
          <w:color w:val="002060"/>
          <w:sz w:val="22"/>
          <w:szCs w:val="22"/>
          <w:lang w:val="ro-RO"/>
        </w:rPr>
        <w:t>eg</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w:t>
      </w:r>
      <w:r w:rsidRPr="00B40C82">
        <w:rPr>
          <w:rFonts w:ascii="Arial Narrow" w:eastAsia="Calibri" w:hAnsi="Arial Narrow" w:cs="Calibri"/>
          <w:i/>
          <w:color w:val="002060"/>
          <w:spacing w:val="1"/>
          <w:sz w:val="22"/>
          <w:szCs w:val="22"/>
          <w:lang w:val="ro-RO"/>
        </w:rPr>
        <w:t>e</w:t>
      </w:r>
      <w:r w:rsidRPr="00B40C82">
        <w:rPr>
          <w:rFonts w:ascii="Arial Narrow" w:eastAsia="Calibri" w:hAnsi="Arial Narrow" w:cs="Calibri"/>
          <w:i/>
          <w:color w:val="002060"/>
          <w:spacing w:val="-1"/>
          <w:sz w:val="22"/>
          <w:szCs w:val="22"/>
          <w:lang w:val="ro-RO"/>
        </w:rPr>
        <w:t>gu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p>
    <w:p w14:paraId="3E3EBE30" w14:textId="3612BA2E"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96F656E" w14:textId="549BD509" w:rsidR="00CC0648" w:rsidRPr="00B40C82" w:rsidRDefault="00CC0648" w:rsidP="006C51F5">
      <w:pPr>
        <w:ind w:left="0"/>
        <w:jc w:val="both"/>
        <w:rPr>
          <w:rFonts w:ascii="Arial Narrow" w:eastAsia="Calibri" w:hAnsi="Arial Narrow" w:cs="Calibri"/>
          <w:color w:val="002060"/>
          <w:sz w:val="22"/>
          <w:szCs w:val="22"/>
          <w:lang w:val="ro-RO"/>
        </w:rPr>
      </w:pPr>
    </w:p>
    <w:p w14:paraId="4711A459" w14:textId="1A31DC30"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 xml:space="preserve">area </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ch</w:t>
      </w:r>
      <w:r w:rsidRPr="00B40C82">
        <w:rPr>
          <w:rFonts w:ascii="Arial Narrow" w:eastAsia="Calibri" w:hAnsi="Arial Narrow" w:cs="Calibri"/>
          <w:color w:val="002060"/>
          <w:spacing w:val="-1"/>
          <w:sz w:val="22"/>
          <w:szCs w:val="22"/>
          <w:lang w:val="ro-RO"/>
        </w:rPr>
        <w:t>ip</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stal</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00CC0648" w:rsidRPr="00B40C82">
        <w:rPr>
          <w:rFonts w:ascii="Arial Narrow" w:eastAsia="Calibri" w:hAnsi="Arial Narrow" w:cs="Calibri"/>
          <w:color w:val="002060"/>
          <w:spacing w:val="-1"/>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2"/>
          <w:sz w:val="22"/>
          <w:szCs w:val="22"/>
          <w:lang w:val="ro-RO"/>
        </w:rPr>
        <w:t>ș</w:t>
      </w:r>
      <w:r w:rsidRPr="00B40C82">
        <w:rPr>
          <w:rFonts w:ascii="Arial Narrow" w:eastAsia="Calibri" w:hAnsi="Arial Narrow" w:cs="Calibri"/>
          <w:color w:val="002060"/>
          <w:sz w:val="22"/>
          <w:szCs w:val="22"/>
          <w:lang w:val="ro-RO"/>
        </w:rPr>
        <w:t xml:space="preserve">i </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z w:val="22"/>
          <w:szCs w:val="22"/>
          <w:lang w:val="ro-RO"/>
        </w:rPr>
        <w:t>ec</w:t>
      </w:r>
      <w:r w:rsidR="00CC0648" w:rsidRPr="00B40C82">
        <w:rPr>
          <w:rFonts w:ascii="Arial Narrow" w:eastAsia="Calibri" w:hAnsi="Arial Narrow" w:cs="Calibri"/>
          <w:color w:val="002060"/>
          <w:spacing w:val="-2"/>
          <w:sz w:val="22"/>
          <w:szCs w:val="22"/>
          <w:lang w:val="ro-RO"/>
        </w:rPr>
        <w:t>u</w:t>
      </w:r>
      <w:r w:rsidR="00CC0648" w:rsidRPr="00B40C82">
        <w:rPr>
          <w:rFonts w:ascii="Arial Narrow" w:eastAsia="Calibri" w:hAnsi="Arial Narrow" w:cs="Calibri"/>
          <w:color w:val="002060"/>
          <w:sz w:val="22"/>
          <w:szCs w:val="22"/>
          <w:lang w:val="ro-RO"/>
        </w:rPr>
        <w:t>ția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crăr</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4"/>
          <w:sz w:val="22"/>
          <w:szCs w:val="22"/>
          <w:lang w:val="ro-RO"/>
        </w:rPr>
        <w:t xml:space="preserve">inclusă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specta</w:t>
      </w:r>
      <w:r w:rsidRPr="00B40C82">
        <w:rPr>
          <w:rFonts w:ascii="Arial Narrow" w:eastAsia="Calibri" w:hAnsi="Arial Narrow" w:cs="Calibri"/>
          <w:color w:val="002060"/>
          <w:spacing w:val="-9"/>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ăs</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stab</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o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 l</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 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10C6D3F2"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0ADAB603" w14:textId="77777777" w:rsidR="00CC0648" w:rsidRPr="00B40C82" w:rsidRDefault="00CC0648" w:rsidP="006C51F5">
      <w:pPr>
        <w:ind w:left="0"/>
        <w:jc w:val="both"/>
        <w:rPr>
          <w:rFonts w:ascii="Arial Narrow" w:eastAsia="Calibri" w:hAnsi="Arial Narrow" w:cs="Calibri"/>
          <w:color w:val="002060"/>
          <w:spacing w:val="1"/>
          <w:sz w:val="22"/>
          <w:szCs w:val="22"/>
          <w:lang w:val="ro-RO"/>
        </w:rPr>
      </w:pPr>
    </w:p>
    <w:p w14:paraId="7EA42737" w14:textId="6FE35699"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 și la 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cicl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i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 xml:space="preserve">ață a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z w:val="22"/>
          <w:szCs w:val="22"/>
          <w:lang w:val="ro-RO"/>
        </w:rPr>
        <w:t xml:space="preserve"> se </w:t>
      </w:r>
      <w:r w:rsidR="00370FB7" w:rsidRPr="00B40C82">
        <w:rPr>
          <w:rFonts w:ascii="Arial Narrow" w:eastAsia="Calibri" w:hAnsi="Arial Narrow" w:cs="Calibri"/>
          <w:color w:val="002060"/>
          <w:sz w:val="22"/>
          <w:szCs w:val="22"/>
          <w:lang w:val="ro-RO"/>
        </w:rPr>
        <w:t xml:space="preserve">va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z w:val="22"/>
          <w:szCs w:val="22"/>
          <w:lang w:val="ro-RO"/>
        </w:rPr>
        <w:t xml:space="preserve"> 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4"/>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 xml:space="preserve">t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nf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 xml:space="preserve">a </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6F2365B2"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7A816549" w14:textId="77777777" w:rsidR="00CC0648" w:rsidRPr="00B40C82" w:rsidRDefault="00CC0648" w:rsidP="006C51F5">
      <w:pPr>
        <w:ind w:left="0"/>
        <w:jc w:val="both"/>
        <w:rPr>
          <w:rFonts w:ascii="Arial Narrow" w:eastAsia="Calibri" w:hAnsi="Arial Narrow" w:cs="Calibri"/>
          <w:color w:val="002060"/>
          <w:sz w:val="22"/>
          <w:szCs w:val="22"/>
          <w:lang w:val="ro-RO"/>
        </w:rPr>
      </w:pPr>
    </w:p>
    <w:p w14:paraId="622DBEA1" w14:textId="7404CD60"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rivi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rea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z w:val="22"/>
          <w:szCs w:val="22"/>
          <w:lang w:val="ro-RO"/>
        </w:rPr>
        <w:t>ității</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z w:val="22"/>
          <w:szCs w:val="22"/>
          <w:lang w:val="ro-RO"/>
        </w:rPr>
        <w:t xml:space="preserve"> 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2"/>
          <w:sz w:val="22"/>
          <w:szCs w:val="22"/>
          <w:lang w:val="ro-RO"/>
        </w:rPr>
        <w:t>j</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se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7"/>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4"/>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se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real</w:t>
      </w:r>
      <w:r w:rsidRPr="00B40C82">
        <w:rPr>
          <w:rFonts w:ascii="Arial Narrow" w:eastAsia="Calibri" w:hAnsi="Arial Narrow" w:cs="Calibri"/>
          <w:color w:val="002060"/>
          <w:spacing w:val="-1"/>
          <w:sz w:val="22"/>
          <w:szCs w:val="22"/>
          <w:lang w:val="ro-RO"/>
        </w:rPr>
        <w:t>iz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ab</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itate a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ța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497D8C" w:rsidRPr="00B40C82">
        <w:rPr>
          <w:rFonts w:ascii="Arial Narrow" w:eastAsia="Calibri" w:hAnsi="Arial Narrow" w:cs="Calibri"/>
          <w:color w:val="002060"/>
          <w:spacing w:val="1"/>
          <w:sz w:val="22"/>
          <w:szCs w:val="22"/>
          <w:lang w:val="ro-RO"/>
        </w:rPr>
        <w:t>Proiectului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rivit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nd</w:t>
      </w:r>
      <w:r w:rsidR="00CC0648" w:rsidRPr="00B40C82">
        <w:rPr>
          <w:rFonts w:ascii="Arial Narrow" w:eastAsia="Calibri" w:hAnsi="Arial Narrow" w:cs="Calibri"/>
          <w:color w:val="002060"/>
          <w:sz w:val="22"/>
          <w:szCs w:val="22"/>
          <w:lang w:val="ro-RO"/>
        </w:rPr>
        <w:t>iți</w:t>
      </w:r>
      <w:r w:rsidR="00CC0648" w:rsidRPr="00B40C82">
        <w:rPr>
          <w:rFonts w:ascii="Arial Narrow" w:eastAsia="Calibri" w:hAnsi="Arial Narrow" w:cs="Calibri"/>
          <w:color w:val="002060"/>
          <w:spacing w:val="-1"/>
          <w:sz w:val="22"/>
          <w:szCs w:val="22"/>
          <w:lang w:val="ro-RO"/>
        </w:rPr>
        <w:t>i</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ilite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3"/>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l </w:t>
      </w:r>
      <w:r w:rsidR="00F60FB7" w:rsidRPr="00B40C82">
        <w:rPr>
          <w:rFonts w:ascii="Arial Narrow" w:eastAsia="Calibri" w:hAnsi="Arial Narrow" w:cs="Calibri"/>
          <w:color w:val="002060"/>
          <w:sz w:val="22"/>
          <w:szCs w:val="22"/>
          <w:lang w:val="ro-RO"/>
        </w:rPr>
        <w:t>Educației</w:t>
      </w:r>
      <w:r w:rsidRPr="00B40C82">
        <w:rPr>
          <w:rFonts w:ascii="Arial Narrow" w:eastAsia="Calibri" w:hAnsi="Arial Narrow" w:cs="Calibri"/>
          <w:color w:val="002060"/>
          <w:sz w:val="22"/>
          <w:szCs w:val="22"/>
          <w:lang w:val="ro-RO"/>
        </w:rPr>
        <w:t>.</w:t>
      </w:r>
    </w:p>
    <w:p w14:paraId="1800D4F6"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546FFAAB" w14:textId="77777777" w:rsidR="00AC152F" w:rsidRPr="00B40C82" w:rsidRDefault="00AC152F" w:rsidP="006C51F5">
      <w:pPr>
        <w:ind w:left="0" w:right="770"/>
        <w:jc w:val="both"/>
        <w:rPr>
          <w:rFonts w:ascii="Arial Narrow" w:eastAsia="Calibri" w:hAnsi="Arial Narrow" w:cs="Calibri"/>
          <w:i/>
          <w:color w:val="002060"/>
          <w:sz w:val="22"/>
          <w:szCs w:val="22"/>
          <w:lang w:val="ro-RO"/>
        </w:rPr>
      </w:pPr>
    </w:p>
    <w:p w14:paraId="5FE0903A" w14:textId="0755576F" w:rsidR="00BC0B0D"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 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00497D8C" w:rsidRPr="00B40C82">
        <w:rPr>
          <w:rFonts w:ascii="Arial Narrow" w:eastAsia="Calibri" w:hAnsi="Arial Narrow" w:cs="Calibri"/>
          <w:color w:val="002060"/>
          <w:spacing w:val="2"/>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i/>
          <w:color w:val="002060"/>
          <w:sz w:val="22"/>
          <w:szCs w:val="22"/>
          <w:lang w:val="ro-RO"/>
        </w:rPr>
        <w:t>&lt;de</w:t>
      </w:r>
      <w:r w:rsidRPr="00B40C82">
        <w:rPr>
          <w:rFonts w:ascii="Arial Narrow" w:eastAsia="Calibri" w:hAnsi="Arial Narrow" w:cs="Calibri"/>
          <w:i/>
          <w:color w:val="002060"/>
          <w:spacing w:val="-1"/>
          <w:sz w:val="22"/>
          <w:szCs w:val="22"/>
          <w:lang w:val="ro-RO"/>
        </w:rPr>
        <w:t>nu</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t&gt;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tă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 xml:space="preserve">- </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1"/>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 xml:space="preserve">mul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ță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pacing w:val="3"/>
          <w:sz w:val="22"/>
          <w:szCs w:val="22"/>
          <w:lang w:val="ro-RO"/>
        </w:rPr>
        <w:t>)</w:t>
      </w:r>
      <w:r w:rsidRPr="00B40C82">
        <w:rPr>
          <w:rFonts w:ascii="Arial Narrow" w:eastAsia="Calibri" w:hAnsi="Arial Narrow" w:cs="Calibri"/>
          <w:color w:val="002060"/>
          <w:sz w:val="22"/>
          <w:szCs w:val="22"/>
          <w:lang w:val="ro-RO"/>
        </w:rPr>
        <w:t>, 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 fa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tul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ă </w:t>
      </w:r>
      <w:r w:rsidR="00497D8C" w:rsidRPr="00B40C82">
        <w:rPr>
          <w:rFonts w:ascii="Arial Narrow" w:eastAsia="Calibri" w:hAnsi="Arial Narrow" w:cs="Calibri"/>
          <w:color w:val="002060"/>
          <w:spacing w:val="1"/>
          <w:sz w:val="22"/>
          <w:szCs w:val="22"/>
          <w:lang w:val="ro-RO"/>
        </w:rPr>
        <w:t>Proiectul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iji</w:t>
      </w:r>
      <w:r w:rsidRPr="00B40C82">
        <w:rPr>
          <w:rFonts w:ascii="Arial Narrow" w:eastAsia="Calibri" w:hAnsi="Arial Narrow" w:cs="Calibri"/>
          <w:color w:val="002060"/>
          <w:spacing w:val="-1"/>
          <w:sz w:val="22"/>
          <w:szCs w:val="22"/>
          <w:lang w:val="ro-RO"/>
        </w:rPr>
        <w:t>nu</w:t>
      </w:r>
      <w:r w:rsidRPr="00B40C82">
        <w:rPr>
          <w:rFonts w:ascii="Arial Narrow" w:eastAsia="Calibri" w:hAnsi="Arial Narrow" w:cs="Calibri"/>
          <w:color w:val="002060"/>
          <w:sz w:val="22"/>
          <w:szCs w:val="22"/>
          <w:lang w:val="ro-RO"/>
        </w:rPr>
        <w:t>l pe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tru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cer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erg</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trică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sumul</w:t>
      </w:r>
      <w:r w:rsidRPr="00B40C82">
        <w:rPr>
          <w:rFonts w:ascii="Arial Narrow" w:eastAsia="Calibri" w:hAnsi="Arial Narrow" w:cs="Calibri"/>
          <w:color w:val="002060"/>
          <w:spacing w:val="-4"/>
          <w:sz w:val="22"/>
          <w:szCs w:val="22"/>
          <w:lang w:val="ro-RO"/>
        </w:rPr>
        <w:t>u</w:t>
      </w:r>
      <w:r w:rsidRPr="00B40C82">
        <w:rPr>
          <w:rFonts w:ascii="Arial Narrow" w:eastAsia="Calibri" w:hAnsi="Arial Narrow" w:cs="Calibri"/>
          <w:color w:val="002060"/>
          <w:sz w:val="22"/>
          <w:szCs w:val="22"/>
          <w:lang w:val="ro-RO"/>
        </w:rPr>
        <w:t>i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zu</w:t>
      </w:r>
      <w:r w:rsidRPr="00B40C82">
        <w:rPr>
          <w:rFonts w:ascii="Arial Narrow" w:eastAsia="Calibri" w:hAnsi="Arial Narrow" w:cs="Calibri"/>
          <w:color w:val="002060"/>
          <w:sz w:val="22"/>
          <w:szCs w:val="22"/>
          <w:lang w:val="ro-RO"/>
        </w:rPr>
        <w:t xml:space="preserve">l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 xml:space="preserve">ei liste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tăț</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2B0AF5AC" w14:textId="6A6963C5"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 xml:space="preserve">ățile </w:t>
      </w:r>
      <w:r w:rsidRPr="00BC3012">
        <w:rPr>
          <w:rFonts w:ascii="Arial Narrow" w:eastAsia="Calibri" w:hAnsi="Arial Narrow" w:cs="Calibri"/>
          <w:color w:val="002060"/>
          <w:spacing w:val="-2"/>
          <w:sz w:val="22"/>
          <w:szCs w:val="22"/>
          <w:lang w:val="ro-RO"/>
        </w:rPr>
        <w:t>l</w:t>
      </w:r>
      <w:r w:rsidRPr="00BC3012">
        <w:rPr>
          <w:rFonts w:ascii="Arial Narrow" w:eastAsia="Calibri" w:hAnsi="Arial Narrow" w:cs="Calibri"/>
          <w:color w:val="002060"/>
          <w:sz w:val="22"/>
          <w:szCs w:val="22"/>
          <w:lang w:val="ro-RO"/>
        </w:rPr>
        <w:t>egate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de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pacing w:val="-3"/>
          <w:sz w:val="22"/>
          <w:szCs w:val="22"/>
          <w:lang w:val="ro-RO"/>
        </w:rPr>
        <w:t>b</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stib</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z w:val="22"/>
          <w:szCs w:val="22"/>
          <w:lang w:val="ro-RO"/>
        </w:rPr>
        <w:t>li f</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si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z w:val="22"/>
          <w:szCs w:val="22"/>
          <w:lang w:val="ro-RO"/>
        </w:rPr>
        <w:t>i, 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s</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z w:val="22"/>
          <w:szCs w:val="22"/>
          <w:lang w:val="ro-RO"/>
        </w:rPr>
        <w:t>v</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util</w:t>
      </w:r>
      <w:r w:rsidRPr="00BC3012">
        <w:rPr>
          <w:rFonts w:ascii="Arial Narrow" w:eastAsia="Calibri" w:hAnsi="Arial Narrow" w:cs="Calibri"/>
          <w:color w:val="002060"/>
          <w:spacing w:val="-1"/>
          <w:sz w:val="22"/>
          <w:szCs w:val="22"/>
          <w:lang w:val="ro-RO"/>
        </w:rPr>
        <w:t>iz</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 xml:space="preserve">rea în </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l</w:t>
      </w:r>
      <w:r w:rsidR="00605CDB" w:rsidRPr="00BC3012">
        <w:rPr>
          <w:rStyle w:val="FootnoteReference"/>
          <w:rFonts w:ascii="Arial Narrow" w:eastAsia="Calibri" w:hAnsi="Arial Narrow" w:cs="Calibri"/>
          <w:color w:val="002060"/>
          <w:sz w:val="22"/>
          <w:szCs w:val="22"/>
          <w:lang w:val="ro-RO"/>
        </w:rPr>
        <w:footnoteReference w:id="2"/>
      </w:r>
      <w:r w:rsidRPr="00BC3012">
        <w:rPr>
          <w:rFonts w:ascii="Arial Narrow" w:eastAsia="Calibri" w:hAnsi="Arial Narrow" w:cs="Calibri"/>
          <w:color w:val="002060"/>
          <w:sz w:val="22"/>
          <w:szCs w:val="22"/>
          <w:lang w:val="ro-RO"/>
        </w:rPr>
        <w:t>;</w:t>
      </w:r>
    </w:p>
    <w:p w14:paraId="5E7F9EED" w14:textId="43D84689"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in</w:t>
      </w:r>
      <w:r w:rsidRPr="00BC3012">
        <w:rPr>
          <w:rFonts w:ascii="Arial Narrow" w:eastAsia="Calibri" w:hAnsi="Arial Narrow" w:cs="Calibri"/>
          <w:color w:val="002060"/>
          <w:spacing w:val="45"/>
          <w:sz w:val="22"/>
          <w:szCs w:val="22"/>
          <w:lang w:val="ro-RO"/>
        </w:rPr>
        <w:t xml:space="preserve"> </w:t>
      </w:r>
      <w:r w:rsidRPr="00BC3012">
        <w:rPr>
          <w:rFonts w:ascii="Arial Narrow" w:eastAsia="Calibri" w:hAnsi="Arial Narrow" w:cs="Calibri"/>
          <w:color w:val="002060"/>
          <w:sz w:val="22"/>
          <w:szCs w:val="22"/>
          <w:lang w:val="ro-RO"/>
        </w:rPr>
        <w:t>ca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z w:val="22"/>
          <w:szCs w:val="22"/>
          <w:lang w:val="ro-RO"/>
        </w:rPr>
        <w:t>sis</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3"/>
          <w:sz w:val="22"/>
          <w:szCs w:val="22"/>
          <w:lang w:val="ro-RO"/>
        </w:rPr>
        <w:t>U</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7"/>
          <w:sz w:val="22"/>
          <w:szCs w:val="22"/>
          <w:lang w:val="ro-RO"/>
        </w:rPr>
        <w:t xml:space="preserve"> </w:t>
      </w:r>
      <w:r w:rsidRPr="00BC3012">
        <w:rPr>
          <w:rFonts w:ascii="Arial Narrow" w:eastAsia="Calibri" w:hAnsi="Arial Narrow" w:cs="Calibri"/>
          <w:color w:val="002060"/>
          <w:sz w:val="22"/>
          <w:szCs w:val="22"/>
          <w:lang w:val="ro-RO"/>
        </w:rPr>
        <w:t>c</w:t>
      </w:r>
      <w:r w:rsidRPr="00BC3012">
        <w:rPr>
          <w:rFonts w:ascii="Arial Narrow" w:eastAsia="Calibri" w:hAnsi="Arial Narrow" w:cs="Calibri"/>
          <w:color w:val="002060"/>
          <w:spacing w:val="-1"/>
          <w:sz w:val="22"/>
          <w:szCs w:val="22"/>
          <w:lang w:val="ro-RO"/>
        </w:rPr>
        <w:t>om</w:t>
      </w:r>
      <w:r w:rsidRPr="00BC3012">
        <w:rPr>
          <w:rFonts w:ascii="Arial Narrow" w:eastAsia="Calibri" w:hAnsi="Arial Narrow" w:cs="Calibri"/>
          <w:color w:val="002060"/>
          <w:sz w:val="22"/>
          <w:szCs w:val="22"/>
          <w:lang w:val="ro-RO"/>
        </w:rPr>
        <w:t>erciali</w:t>
      </w:r>
      <w:r w:rsidRPr="00BC3012">
        <w:rPr>
          <w:rFonts w:ascii="Arial Narrow" w:eastAsia="Calibri" w:hAnsi="Arial Narrow" w:cs="Calibri"/>
          <w:color w:val="002060"/>
          <w:spacing w:val="-3"/>
          <w:sz w:val="22"/>
          <w:szCs w:val="22"/>
          <w:lang w:val="ro-RO"/>
        </w:rPr>
        <w:t>z</w:t>
      </w:r>
      <w:r w:rsidRPr="00BC3012">
        <w:rPr>
          <w:rFonts w:ascii="Arial Narrow" w:eastAsia="Calibri" w:hAnsi="Arial Narrow" w:cs="Calibri"/>
          <w:color w:val="002060"/>
          <w:sz w:val="22"/>
          <w:szCs w:val="22"/>
          <w:lang w:val="ro-RO"/>
        </w:rPr>
        <w:t>are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46"/>
          <w:sz w:val="22"/>
          <w:szCs w:val="22"/>
          <w:lang w:val="ro-RO"/>
        </w:rPr>
        <w:t xml:space="preserve"> </w:t>
      </w:r>
      <w:r w:rsidRPr="00BC3012">
        <w:rPr>
          <w:rFonts w:ascii="Arial Narrow" w:eastAsia="Calibri" w:hAnsi="Arial Narrow" w:cs="Calibri"/>
          <w:color w:val="002060"/>
          <w:sz w:val="22"/>
          <w:szCs w:val="22"/>
          <w:lang w:val="ro-RO"/>
        </w:rPr>
        <w:t>cer</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if</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at</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7"/>
          <w:sz w:val="22"/>
          <w:szCs w:val="22"/>
          <w:lang w:val="ro-RO"/>
        </w:rPr>
        <w:t xml:space="preserve"> </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isii</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S)</w:t>
      </w:r>
      <w:r w:rsidRPr="00BC3012">
        <w:rPr>
          <w:rFonts w:ascii="Arial Narrow" w:eastAsia="Calibri" w:hAnsi="Arial Narrow" w:cs="Calibri"/>
          <w:color w:val="002060"/>
          <w:spacing w:val="46"/>
          <w:sz w:val="22"/>
          <w:szCs w:val="22"/>
          <w:lang w:val="ro-RO"/>
        </w:rPr>
        <w:t xml:space="preserve"> </w:t>
      </w:r>
      <w:r w:rsidRPr="00BC3012">
        <w:rPr>
          <w:rFonts w:ascii="Arial Narrow" w:eastAsia="Calibri" w:hAnsi="Arial Narrow" w:cs="Calibri"/>
          <w:color w:val="002060"/>
          <w:sz w:val="22"/>
          <w:szCs w:val="22"/>
          <w:lang w:val="ro-RO"/>
        </w:rPr>
        <w:t>cu</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isii</w:t>
      </w:r>
      <w:r w:rsidR="00AF5D30" w:rsidRPr="00BC3012">
        <w:rPr>
          <w:rFonts w:ascii="Arial Narrow" w:eastAsia="Calibri" w:hAnsi="Arial Narrow" w:cs="Calibri"/>
          <w:color w:val="002060"/>
          <w:sz w:val="22"/>
          <w:szCs w:val="22"/>
          <w:lang w:val="ro-RO"/>
        </w:rPr>
        <w:t>;</w:t>
      </w:r>
    </w:p>
    <w:p w14:paraId="6100C2F6" w14:textId="68256A56"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p</w:t>
      </w:r>
      <w:r w:rsidRPr="00BC3012">
        <w:rPr>
          <w:rFonts w:ascii="Arial Narrow" w:eastAsia="Calibri" w:hAnsi="Arial Narrow" w:cs="Calibri"/>
          <w:color w:val="002060"/>
          <w:sz w:val="22"/>
          <w:szCs w:val="22"/>
          <w:lang w:val="ro-RO"/>
        </w:rPr>
        <w:t>rec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g</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 xml:space="preserve">cu </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f</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ct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s</w:t>
      </w:r>
      <w:r w:rsidRPr="00BC3012">
        <w:rPr>
          <w:rFonts w:ascii="Arial Narrow" w:eastAsia="Calibri" w:hAnsi="Arial Narrow" w:cs="Calibri"/>
          <w:color w:val="002060"/>
          <w:sz w:val="22"/>
          <w:szCs w:val="22"/>
          <w:lang w:val="ro-RO"/>
        </w:rPr>
        <w:t xml:space="preserve">eră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are nu</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pacing w:val="2"/>
          <w:sz w:val="22"/>
          <w:szCs w:val="22"/>
          <w:lang w:val="ro-RO"/>
        </w:rPr>
        <w:t>m</w:t>
      </w:r>
      <w:r w:rsidRPr="00BC3012">
        <w:rPr>
          <w:rFonts w:ascii="Arial Narrow" w:eastAsia="Calibri" w:hAnsi="Arial Narrow" w:cs="Calibri"/>
          <w:color w:val="002060"/>
          <w:sz w:val="22"/>
          <w:szCs w:val="22"/>
          <w:lang w:val="ro-RO"/>
        </w:rPr>
        <w:t>ai</w:t>
      </w:r>
      <w:r w:rsidRPr="00BC3012">
        <w:rPr>
          <w:rFonts w:ascii="Arial Narrow" w:eastAsia="Calibri" w:hAnsi="Arial Narrow" w:cs="Calibri"/>
          <w:color w:val="002060"/>
          <w:spacing w:val="-5"/>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 xml:space="preserve">ici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cât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re</w:t>
      </w:r>
      <w:r w:rsidRPr="00BC3012">
        <w:rPr>
          <w:rFonts w:ascii="Arial Narrow" w:eastAsia="Calibri" w:hAnsi="Arial Narrow" w:cs="Calibri"/>
          <w:color w:val="002060"/>
          <w:spacing w:val="-3"/>
          <w:sz w:val="22"/>
          <w:szCs w:val="22"/>
          <w:lang w:val="ro-RO"/>
        </w:rPr>
        <w:t>f</w:t>
      </w:r>
      <w:r w:rsidRPr="00BC3012">
        <w:rPr>
          <w:rFonts w:ascii="Arial Narrow" w:eastAsia="Calibri" w:hAnsi="Arial Narrow" w:cs="Calibri"/>
          <w:color w:val="002060"/>
          <w:sz w:val="22"/>
          <w:szCs w:val="22"/>
          <w:lang w:val="ro-RO"/>
        </w:rPr>
        <w:t>er</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ță</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rel</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4"/>
          <w:sz w:val="22"/>
          <w:szCs w:val="22"/>
          <w:lang w:val="ro-RO"/>
        </w:rPr>
        <w:t>e</w:t>
      </w:r>
      <w:r w:rsidR="00605CDB" w:rsidRPr="00BC3012">
        <w:rPr>
          <w:rStyle w:val="FootnoteReference"/>
          <w:rFonts w:ascii="Arial Narrow" w:eastAsia="Calibri" w:hAnsi="Arial Narrow" w:cs="Calibri"/>
          <w:color w:val="002060"/>
          <w:sz w:val="22"/>
          <w:szCs w:val="22"/>
          <w:lang w:val="ro-RO"/>
        </w:rPr>
        <w:footnoteReference w:id="3"/>
      </w:r>
      <w:r w:rsidRPr="00BC3012">
        <w:rPr>
          <w:rFonts w:ascii="Arial Narrow" w:eastAsia="Calibri" w:hAnsi="Arial Narrow" w:cs="Calibri"/>
          <w:color w:val="002060"/>
          <w:sz w:val="22"/>
          <w:szCs w:val="22"/>
          <w:lang w:val="ro-RO"/>
        </w:rPr>
        <w:t>;</w:t>
      </w:r>
    </w:p>
    <w:p w14:paraId="7544418A" w14:textId="22F013AC"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z w:val="22"/>
          <w:szCs w:val="22"/>
          <w:lang w:val="ro-RO"/>
        </w:rPr>
        <w:t>egate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3"/>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
          <w:sz w:val="22"/>
          <w:szCs w:val="22"/>
          <w:lang w:val="ro-RO"/>
        </w:rPr>
        <w:t>p</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ite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șeur</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er</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2"/>
          <w:sz w:val="22"/>
          <w:szCs w:val="22"/>
          <w:lang w:val="ro-RO"/>
        </w:rPr>
        <w:t>o</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3"/>
          <w:sz w:val="22"/>
          <w:szCs w:val="22"/>
          <w:lang w:val="ro-RO"/>
        </w:rPr>
        <w:t>e</w:t>
      </w:r>
      <w:r w:rsidR="00605CDB" w:rsidRPr="00BC3012">
        <w:rPr>
          <w:rStyle w:val="FootnoteReference"/>
          <w:rFonts w:ascii="Arial Narrow" w:eastAsia="Calibri" w:hAnsi="Arial Narrow" w:cs="Calibri"/>
          <w:color w:val="002060"/>
          <w:position w:val="8"/>
          <w:sz w:val="22"/>
          <w:szCs w:val="22"/>
          <w:lang w:val="ro-RO"/>
        </w:rPr>
        <w:footnoteReference w:id="4"/>
      </w:r>
      <w:r w:rsidRPr="00BC3012">
        <w:rPr>
          <w:rFonts w:ascii="Arial Narrow" w:eastAsia="Calibri" w:hAnsi="Arial Narrow" w:cs="Calibri"/>
          <w:color w:val="002060"/>
          <w:position w:val="8"/>
          <w:sz w:val="22"/>
          <w:szCs w:val="22"/>
          <w:lang w:val="ro-RO"/>
        </w:rPr>
        <w:t xml:space="preserve"> </w:t>
      </w:r>
      <w:r w:rsidRPr="00BC3012">
        <w:rPr>
          <w:rFonts w:ascii="Arial Narrow" w:eastAsia="Calibri" w:hAnsi="Arial Narrow" w:cs="Calibri"/>
          <w:color w:val="002060"/>
          <w:sz w:val="22"/>
          <w:szCs w:val="22"/>
          <w:lang w:val="ro-RO"/>
        </w:rPr>
        <w:t>și</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stal</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ții</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tr</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tare</w:t>
      </w:r>
      <w:r w:rsidRPr="00BC3012">
        <w:rPr>
          <w:rFonts w:ascii="Arial Narrow" w:eastAsia="Calibri" w:hAnsi="Arial Narrow" w:cs="Calibri"/>
          <w:color w:val="002060"/>
          <w:spacing w:val="13"/>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ec</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b</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g</w:t>
      </w:r>
      <w:r w:rsidRPr="00BC3012">
        <w:rPr>
          <w:rFonts w:ascii="Arial Narrow" w:eastAsia="Calibri" w:hAnsi="Arial Narrow" w:cs="Calibri"/>
          <w:color w:val="002060"/>
          <w:sz w:val="22"/>
          <w:szCs w:val="22"/>
          <w:lang w:val="ro-RO"/>
        </w:rPr>
        <w:t>ică</w:t>
      </w:r>
      <w:r w:rsidRPr="00BC3012">
        <w:rPr>
          <w:rFonts w:ascii="Arial Narrow" w:eastAsia="Calibri" w:hAnsi="Arial Narrow" w:cs="Calibri"/>
          <w:color w:val="002060"/>
          <w:spacing w:val="12"/>
          <w:sz w:val="22"/>
          <w:szCs w:val="22"/>
          <w:lang w:val="ro-RO"/>
        </w:rPr>
        <w:t xml:space="preserve"> </w:t>
      </w:r>
      <w:r w:rsidRPr="00BC3012">
        <w:rPr>
          <w:rFonts w:ascii="Arial Narrow" w:eastAsia="Calibri" w:hAnsi="Arial Narrow" w:cs="Calibri"/>
          <w:color w:val="002060"/>
          <w:sz w:val="22"/>
          <w:szCs w:val="22"/>
          <w:lang w:val="ro-RO"/>
        </w:rPr>
        <w:t xml:space="preserve">a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eș</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ri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2"/>
          <w:sz w:val="22"/>
          <w:szCs w:val="22"/>
          <w:lang w:val="ro-RO"/>
        </w:rPr>
        <w:t>r</w:t>
      </w:r>
      <w:r w:rsidR="00605CDB" w:rsidRPr="00BC3012">
        <w:rPr>
          <w:rStyle w:val="FootnoteReference"/>
          <w:rFonts w:ascii="Arial Narrow" w:eastAsia="Calibri" w:hAnsi="Arial Narrow" w:cs="Calibri"/>
          <w:color w:val="002060"/>
          <w:sz w:val="22"/>
          <w:szCs w:val="22"/>
          <w:lang w:val="ro-RO"/>
        </w:rPr>
        <w:footnoteReference w:id="5"/>
      </w:r>
      <w:r w:rsidRPr="00BC3012">
        <w:rPr>
          <w:rFonts w:ascii="Arial Narrow" w:eastAsia="Calibri" w:hAnsi="Arial Narrow" w:cs="Calibri"/>
          <w:color w:val="002060"/>
          <w:sz w:val="22"/>
          <w:szCs w:val="22"/>
          <w:lang w:val="ro-RO"/>
        </w:rPr>
        <w:t>; și</w:t>
      </w:r>
    </w:p>
    <w:p w14:paraId="569333BB" w14:textId="3BA76F10"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 în</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ca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 că</w:t>
      </w:r>
      <w:r w:rsidRPr="00BC3012">
        <w:rPr>
          <w:rFonts w:ascii="Arial Narrow" w:eastAsia="Calibri" w:hAnsi="Arial Narrow" w:cs="Calibri"/>
          <w:color w:val="002060"/>
          <w:spacing w:val="-2"/>
          <w:sz w:val="22"/>
          <w:szCs w:val="22"/>
          <w:lang w:val="ro-RO"/>
        </w:rPr>
        <w:t>r</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eli</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area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pe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en l</w:t>
      </w:r>
      <w:r w:rsidRPr="00BC3012">
        <w:rPr>
          <w:rFonts w:ascii="Arial Narrow" w:eastAsia="Calibri" w:hAnsi="Arial Narrow" w:cs="Calibri"/>
          <w:color w:val="002060"/>
          <w:spacing w:val="-1"/>
          <w:sz w:val="22"/>
          <w:szCs w:val="22"/>
          <w:lang w:val="ro-RO"/>
        </w:rPr>
        <w:t>un</w:t>
      </w:r>
      <w:r w:rsidRPr="00BC3012">
        <w:rPr>
          <w:rFonts w:ascii="Arial Narrow" w:eastAsia="Calibri" w:hAnsi="Arial Narrow" w:cs="Calibri"/>
          <w:color w:val="002060"/>
          <w:sz w:val="22"/>
          <w:szCs w:val="22"/>
          <w:lang w:val="ro-RO"/>
        </w:rPr>
        <w:t>g</w:t>
      </w:r>
      <w:r w:rsidRPr="00BC3012">
        <w:rPr>
          <w:rFonts w:ascii="Arial Narrow" w:eastAsia="Calibri" w:hAnsi="Arial Narrow" w:cs="Calibri"/>
          <w:color w:val="002060"/>
          <w:spacing w:val="-3"/>
          <w:sz w:val="22"/>
          <w:szCs w:val="22"/>
          <w:lang w:val="ro-RO"/>
        </w:rPr>
        <w:t xml:space="preserve"> </w:t>
      </w:r>
      <w:r w:rsidRPr="00BC3012">
        <w:rPr>
          <w:rFonts w:ascii="Arial Narrow" w:eastAsia="Calibri" w:hAnsi="Arial Narrow" w:cs="Calibri"/>
          <w:color w:val="002060"/>
          <w:sz w:val="22"/>
          <w:szCs w:val="22"/>
          <w:lang w:val="ro-RO"/>
        </w:rPr>
        <w:t>a deșeur</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 po</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dă</w:t>
      </w:r>
      <w:r w:rsidRPr="00BC3012">
        <w:rPr>
          <w:rFonts w:ascii="Arial Narrow" w:eastAsia="Calibri" w:hAnsi="Arial Narrow" w:cs="Calibri"/>
          <w:color w:val="002060"/>
          <w:spacing w:val="-1"/>
          <w:sz w:val="22"/>
          <w:szCs w:val="22"/>
          <w:lang w:val="ro-RO"/>
        </w:rPr>
        <w:t>un</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ed</w:t>
      </w:r>
      <w:r w:rsidRPr="00BC3012">
        <w:rPr>
          <w:rFonts w:ascii="Arial Narrow" w:eastAsia="Calibri" w:hAnsi="Arial Narrow" w:cs="Calibri"/>
          <w:color w:val="002060"/>
          <w:spacing w:val="-1"/>
          <w:sz w:val="22"/>
          <w:szCs w:val="22"/>
          <w:lang w:val="ro-RO"/>
        </w:rPr>
        <w:t>iu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pacing w:val="4"/>
          <w:sz w:val="22"/>
          <w:szCs w:val="22"/>
          <w:lang w:val="ro-RO"/>
        </w:rPr>
        <w:t>i</w:t>
      </w:r>
      <w:r w:rsidRPr="00BC3012">
        <w:rPr>
          <w:rFonts w:ascii="Arial Narrow" w:eastAsia="Calibri" w:hAnsi="Arial Narrow" w:cs="Calibri"/>
          <w:color w:val="002060"/>
          <w:sz w:val="22"/>
          <w:szCs w:val="22"/>
          <w:lang w:val="ro-RO"/>
        </w:rPr>
        <w:t>.</w:t>
      </w:r>
    </w:p>
    <w:p w14:paraId="12E288C7" w14:textId="77777777" w:rsidR="009A0E20" w:rsidRPr="00BC3012" w:rsidRDefault="009A0E20" w:rsidP="006C51F5">
      <w:pPr>
        <w:pStyle w:val="ListParagraph"/>
        <w:ind w:left="360" w:right="770"/>
        <w:jc w:val="both"/>
        <w:rPr>
          <w:rFonts w:ascii="Arial Narrow" w:hAnsi="Arial Narrow"/>
          <w:color w:val="002060"/>
          <w:sz w:val="22"/>
          <w:szCs w:val="22"/>
          <w:lang w:val="ro-RO"/>
        </w:rPr>
      </w:pPr>
      <w:r w:rsidRPr="00BC3012">
        <w:rPr>
          <w:rFonts w:ascii="Arial Narrow" w:hAnsi="Arial Narrow"/>
          <w:color w:val="002060"/>
          <w:sz w:val="22"/>
          <w:szCs w:val="22"/>
          <w:lang w:val="ro-RO"/>
        </w:rPr>
        <w:t>Observații: .............................................................................................................................................................</w:t>
      </w:r>
    </w:p>
    <w:p w14:paraId="68347CA6" w14:textId="77777777" w:rsidR="00BC0B0D" w:rsidRPr="00BC3012" w:rsidRDefault="00BC0B0D" w:rsidP="006C51F5">
      <w:pPr>
        <w:ind w:left="0" w:right="770"/>
        <w:jc w:val="both"/>
        <w:rPr>
          <w:rFonts w:ascii="Arial Narrow" w:hAnsi="Arial Narrow"/>
          <w:color w:val="002060"/>
          <w:sz w:val="22"/>
          <w:szCs w:val="22"/>
          <w:lang w:val="ro-RO"/>
        </w:rPr>
      </w:pPr>
    </w:p>
    <w:p w14:paraId="23AB8818" w14:textId="3DC885E8" w:rsidR="00BC0B0D"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fi</w:t>
      </w:r>
      <w:r w:rsidRPr="00BC3012">
        <w:rPr>
          <w:rFonts w:ascii="Arial Narrow" w:eastAsia="Calibri" w:hAnsi="Arial Narrow" w:cs="Calibri"/>
          <w:color w:val="002060"/>
          <w:spacing w:val="-1"/>
          <w:sz w:val="22"/>
          <w:szCs w:val="22"/>
          <w:lang w:val="ro-RO"/>
        </w:rPr>
        <w:t>rm</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34"/>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as</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
          <w:sz w:val="22"/>
          <w:szCs w:val="22"/>
          <w:lang w:val="ro-RO"/>
        </w:rPr>
        <w:t>n</w:t>
      </w:r>
      <w:r w:rsidRPr="00BC3012">
        <w:rPr>
          <w:rFonts w:ascii="Arial Narrow" w:eastAsia="Calibri" w:hAnsi="Arial Narrow" w:cs="Calibri"/>
          <w:color w:val="002060"/>
          <w:sz w:val="22"/>
          <w:szCs w:val="22"/>
          <w:lang w:val="ro-RO"/>
        </w:rPr>
        <w:t>ea,</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că</w:t>
      </w:r>
      <w:r w:rsidRPr="00BC3012">
        <w:rPr>
          <w:rFonts w:ascii="Arial Narrow" w:eastAsia="Calibri" w:hAnsi="Arial Narrow" w:cs="Calibri"/>
          <w:color w:val="002060"/>
          <w:spacing w:val="32"/>
          <w:sz w:val="22"/>
          <w:szCs w:val="22"/>
          <w:lang w:val="ro-RO"/>
        </w:rPr>
        <w:t xml:space="preserve"> </w:t>
      </w:r>
      <w:r w:rsidR="00605CDB" w:rsidRPr="00BC3012">
        <w:rPr>
          <w:rFonts w:ascii="Arial Narrow" w:eastAsia="Calibri" w:hAnsi="Arial Narrow" w:cs="Calibri"/>
          <w:color w:val="002060"/>
          <w:sz w:val="22"/>
          <w:szCs w:val="22"/>
          <w:lang w:val="ro-RO"/>
        </w:rPr>
        <w:t>af</w:t>
      </w:r>
      <w:r w:rsidR="00605CDB" w:rsidRPr="00BC3012">
        <w:rPr>
          <w:rFonts w:ascii="Arial Narrow" w:eastAsia="Calibri" w:hAnsi="Arial Narrow" w:cs="Calibri"/>
          <w:color w:val="002060"/>
          <w:spacing w:val="-1"/>
          <w:sz w:val="22"/>
          <w:szCs w:val="22"/>
          <w:lang w:val="ro-RO"/>
        </w:rPr>
        <w:t>i</w:t>
      </w:r>
      <w:r w:rsidR="00605CDB" w:rsidRPr="00BC3012">
        <w:rPr>
          <w:rFonts w:ascii="Arial Narrow" w:eastAsia="Calibri" w:hAnsi="Arial Narrow" w:cs="Calibri"/>
          <w:color w:val="002060"/>
          <w:sz w:val="22"/>
          <w:szCs w:val="22"/>
          <w:lang w:val="ro-RO"/>
        </w:rPr>
        <w:t>r</w:t>
      </w:r>
      <w:r w:rsidR="00605CDB" w:rsidRPr="00BC3012">
        <w:rPr>
          <w:rFonts w:ascii="Arial Narrow" w:eastAsia="Calibri" w:hAnsi="Arial Narrow" w:cs="Calibri"/>
          <w:color w:val="002060"/>
          <w:spacing w:val="1"/>
          <w:sz w:val="22"/>
          <w:szCs w:val="22"/>
          <w:lang w:val="ro-RO"/>
        </w:rPr>
        <w:t>m</w:t>
      </w:r>
      <w:r w:rsidR="00605CDB" w:rsidRPr="00BC3012">
        <w:rPr>
          <w:rFonts w:ascii="Arial Narrow" w:eastAsia="Calibri" w:hAnsi="Arial Narrow" w:cs="Calibri"/>
          <w:color w:val="002060"/>
          <w:sz w:val="22"/>
          <w:szCs w:val="22"/>
          <w:lang w:val="ro-RO"/>
        </w:rPr>
        <w:t>ații</w:t>
      </w:r>
      <w:r w:rsidR="00605CDB" w:rsidRPr="00BC3012">
        <w:rPr>
          <w:rFonts w:ascii="Arial Narrow" w:eastAsia="Calibri" w:hAnsi="Arial Narrow" w:cs="Calibri"/>
          <w:color w:val="002060"/>
          <w:spacing w:val="-1"/>
          <w:sz w:val="22"/>
          <w:szCs w:val="22"/>
          <w:lang w:val="ro-RO"/>
        </w:rPr>
        <w:t>l</w:t>
      </w:r>
      <w:r w:rsidR="00605CDB"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in</w:t>
      </w:r>
      <w:r w:rsidRPr="00BC3012">
        <w:rPr>
          <w:rFonts w:ascii="Arial Narrow" w:eastAsia="Calibri" w:hAnsi="Arial Narrow" w:cs="Calibri"/>
          <w:color w:val="002060"/>
          <w:spacing w:val="33"/>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eas</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ă</w:t>
      </w:r>
      <w:r w:rsidRPr="00BC3012">
        <w:rPr>
          <w:rFonts w:ascii="Arial Narrow" w:eastAsia="Calibri" w:hAnsi="Arial Narrow" w:cs="Calibri"/>
          <w:color w:val="002060"/>
          <w:spacing w:val="34"/>
          <w:sz w:val="22"/>
          <w:szCs w:val="22"/>
          <w:lang w:val="ro-RO"/>
        </w:rPr>
        <w:t xml:space="preserve"> </w:t>
      </w:r>
      <w:r w:rsidR="00605CDB" w:rsidRPr="00BC3012">
        <w:rPr>
          <w:rFonts w:ascii="Arial Narrow" w:eastAsia="Calibri" w:hAnsi="Arial Narrow" w:cs="Calibri"/>
          <w:color w:val="002060"/>
          <w:spacing w:val="-1"/>
          <w:sz w:val="22"/>
          <w:szCs w:val="22"/>
          <w:lang w:val="ro-RO"/>
        </w:rPr>
        <w:t>d</w:t>
      </w:r>
      <w:r w:rsidR="00605CDB" w:rsidRPr="00BC3012">
        <w:rPr>
          <w:rFonts w:ascii="Arial Narrow" w:eastAsia="Calibri" w:hAnsi="Arial Narrow" w:cs="Calibri"/>
          <w:color w:val="002060"/>
          <w:spacing w:val="-2"/>
          <w:sz w:val="22"/>
          <w:szCs w:val="22"/>
          <w:lang w:val="ro-RO"/>
        </w:rPr>
        <w:t>e</w:t>
      </w:r>
      <w:r w:rsidR="00605CDB" w:rsidRPr="00BC3012">
        <w:rPr>
          <w:rFonts w:ascii="Arial Narrow" w:eastAsia="Calibri" w:hAnsi="Arial Narrow" w:cs="Calibri"/>
          <w:color w:val="002060"/>
          <w:sz w:val="22"/>
          <w:szCs w:val="22"/>
          <w:lang w:val="ro-RO"/>
        </w:rPr>
        <w:t>clar</w:t>
      </w:r>
      <w:r w:rsidR="00605CDB" w:rsidRPr="00BC3012">
        <w:rPr>
          <w:rFonts w:ascii="Arial Narrow" w:eastAsia="Calibri" w:hAnsi="Arial Narrow" w:cs="Calibri"/>
          <w:color w:val="002060"/>
          <w:spacing w:val="-1"/>
          <w:sz w:val="22"/>
          <w:szCs w:val="22"/>
          <w:lang w:val="ro-RO"/>
        </w:rPr>
        <w:t>a</w:t>
      </w:r>
      <w:r w:rsidR="00605CDB" w:rsidRPr="00BC3012">
        <w:rPr>
          <w:rFonts w:ascii="Arial Narrow" w:eastAsia="Calibri" w:hAnsi="Arial Narrow" w:cs="Calibri"/>
          <w:color w:val="002060"/>
          <w:sz w:val="22"/>
          <w:szCs w:val="22"/>
          <w:lang w:val="ro-RO"/>
        </w:rPr>
        <w:t>ție</w:t>
      </w:r>
      <w:r w:rsidR="00F60FB7" w:rsidRPr="00BC3012">
        <w:rPr>
          <w:rFonts w:ascii="Arial Narrow" w:eastAsia="Calibri" w:hAnsi="Arial Narrow" w:cs="Calibri"/>
          <w:color w:val="002060"/>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ăr</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te</w:t>
      </w:r>
      <w:r w:rsidRPr="00BC3012">
        <w:rPr>
          <w:rFonts w:ascii="Arial Narrow" w:eastAsia="Calibri" w:hAnsi="Arial Narrow" w:cs="Calibri"/>
          <w:color w:val="002060"/>
          <w:spacing w:val="35"/>
          <w:sz w:val="22"/>
          <w:szCs w:val="22"/>
          <w:lang w:val="ro-RO"/>
        </w:rPr>
        <w:t xml:space="preserve"> </w:t>
      </w:r>
      <w:r w:rsidR="00605CDB" w:rsidRPr="00BC3012">
        <w:rPr>
          <w:rFonts w:ascii="Arial Narrow" w:eastAsia="Calibri" w:hAnsi="Arial Narrow" w:cs="Calibri"/>
          <w:color w:val="002060"/>
          <w:sz w:val="22"/>
          <w:szCs w:val="22"/>
          <w:lang w:val="ro-RO"/>
        </w:rPr>
        <w:t>și</w:t>
      </w:r>
      <w:r w:rsidRPr="00BC3012">
        <w:rPr>
          <w:rFonts w:ascii="Arial Narrow" w:eastAsia="Calibri" w:hAnsi="Arial Narrow" w:cs="Calibri"/>
          <w:color w:val="002060"/>
          <w:spacing w:val="34"/>
          <w:sz w:val="22"/>
          <w:szCs w:val="22"/>
          <w:lang w:val="ro-RO"/>
        </w:rPr>
        <w:t xml:space="preserve"> </w:t>
      </w:r>
      <w:r w:rsidRPr="00BC3012">
        <w:rPr>
          <w:rFonts w:ascii="Arial Narrow" w:eastAsia="Calibri" w:hAnsi="Arial Narrow" w:cs="Calibri"/>
          <w:color w:val="002060"/>
          <w:sz w:val="22"/>
          <w:szCs w:val="22"/>
          <w:lang w:val="ro-RO"/>
        </w:rPr>
        <w:t xml:space="preserve">că </w:t>
      </w:r>
      <w:r w:rsidR="00605CDB" w:rsidRPr="00BC3012">
        <w:rPr>
          <w:rFonts w:ascii="Arial Narrow" w:eastAsia="Calibri" w:hAnsi="Arial Narrow" w:cs="Calibri"/>
          <w:color w:val="002060"/>
          <w:sz w:val="22"/>
          <w:szCs w:val="22"/>
          <w:lang w:val="ro-RO"/>
        </w:rPr>
        <w:t>i</w:t>
      </w:r>
      <w:r w:rsidR="00605CDB" w:rsidRPr="00BC3012">
        <w:rPr>
          <w:rFonts w:ascii="Arial Narrow" w:eastAsia="Calibri" w:hAnsi="Arial Narrow" w:cs="Calibri"/>
          <w:color w:val="002060"/>
          <w:spacing w:val="-1"/>
          <w:sz w:val="22"/>
          <w:szCs w:val="22"/>
          <w:lang w:val="ro-RO"/>
        </w:rPr>
        <w:t>n</w:t>
      </w:r>
      <w:r w:rsidR="00605CDB" w:rsidRPr="00BC3012">
        <w:rPr>
          <w:rFonts w:ascii="Arial Narrow" w:eastAsia="Calibri" w:hAnsi="Arial Narrow" w:cs="Calibri"/>
          <w:color w:val="002060"/>
          <w:sz w:val="22"/>
          <w:szCs w:val="22"/>
          <w:lang w:val="ro-RO"/>
        </w:rPr>
        <w:t>f</w:t>
      </w:r>
      <w:r w:rsidR="00605CDB" w:rsidRPr="00BC3012">
        <w:rPr>
          <w:rFonts w:ascii="Arial Narrow" w:eastAsia="Calibri" w:hAnsi="Arial Narrow" w:cs="Calibri"/>
          <w:color w:val="002060"/>
          <w:spacing w:val="1"/>
          <w:sz w:val="22"/>
          <w:szCs w:val="22"/>
          <w:lang w:val="ro-RO"/>
        </w:rPr>
        <w:t>o</w:t>
      </w:r>
      <w:r w:rsidR="00605CDB" w:rsidRPr="00BC3012">
        <w:rPr>
          <w:rFonts w:ascii="Arial Narrow" w:eastAsia="Calibri" w:hAnsi="Arial Narrow" w:cs="Calibri"/>
          <w:color w:val="002060"/>
          <w:sz w:val="22"/>
          <w:szCs w:val="22"/>
          <w:lang w:val="ro-RO"/>
        </w:rPr>
        <w:t>r</w:t>
      </w:r>
      <w:r w:rsidR="00605CDB" w:rsidRPr="00BC3012">
        <w:rPr>
          <w:rFonts w:ascii="Arial Narrow" w:eastAsia="Calibri" w:hAnsi="Arial Narrow" w:cs="Calibri"/>
          <w:color w:val="002060"/>
          <w:spacing w:val="1"/>
          <w:sz w:val="22"/>
          <w:szCs w:val="22"/>
          <w:lang w:val="ro-RO"/>
        </w:rPr>
        <w:t>m</w:t>
      </w:r>
      <w:r w:rsidR="00605CDB" w:rsidRPr="00BC3012">
        <w:rPr>
          <w:rFonts w:ascii="Arial Narrow" w:eastAsia="Calibri" w:hAnsi="Arial Narrow" w:cs="Calibri"/>
          <w:color w:val="002060"/>
          <w:spacing w:val="-3"/>
          <w:sz w:val="22"/>
          <w:szCs w:val="22"/>
          <w:lang w:val="ro-RO"/>
        </w:rPr>
        <w:t>a</w:t>
      </w:r>
      <w:r w:rsidR="00605CDB" w:rsidRPr="00BC3012">
        <w:rPr>
          <w:rFonts w:ascii="Arial Narrow" w:eastAsia="Calibri" w:hAnsi="Arial Narrow" w:cs="Calibri"/>
          <w:color w:val="002060"/>
          <w:sz w:val="22"/>
          <w:szCs w:val="22"/>
          <w:lang w:val="ro-RO"/>
        </w:rPr>
        <w:t>ții</w:t>
      </w:r>
      <w:r w:rsidR="00605CDB" w:rsidRPr="00BC3012">
        <w:rPr>
          <w:rFonts w:ascii="Arial Narrow" w:eastAsia="Calibri" w:hAnsi="Arial Narrow" w:cs="Calibri"/>
          <w:color w:val="002060"/>
          <w:spacing w:val="-1"/>
          <w:sz w:val="22"/>
          <w:szCs w:val="22"/>
          <w:lang w:val="ro-RO"/>
        </w:rPr>
        <w:t>l</w:t>
      </w:r>
      <w:r w:rsidR="00605CDB"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pacing w:val="-2"/>
          <w:sz w:val="22"/>
          <w:szCs w:val="22"/>
          <w:lang w:val="ro-RO"/>
        </w:rPr>
        <w:t>s</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în</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sta</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z w:val="22"/>
          <w:szCs w:val="22"/>
          <w:lang w:val="ro-RO"/>
        </w:rPr>
        <w:t>ec</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e.</w:t>
      </w:r>
    </w:p>
    <w:p w14:paraId="0690D2FE" w14:textId="77777777" w:rsidR="00BC0B0D" w:rsidRPr="00BC3012" w:rsidRDefault="00BC0B0D" w:rsidP="006C51F5">
      <w:pPr>
        <w:ind w:left="0" w:right="770"/>
        <w:jc w:val="both"/>
        <w:rPr>
          <w:rFonts w:ascii="Arial Narrow" w:hAnsi="Arial Narrow"/>
          <w:color w:val="002060"/>
          <w:sz w:val="22"/>
          <w:szCs w:val="22"/>
          <w:lang w:val="ro-RO"/>
        </w:rPr>
      </w:pPr>
    </w:p>
    <w:p w14:paraId="28714E2D" w14:textId="7CEBDA76" w:rsidR="00BC0B0D"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b/>
          <w:color w:val="002060"/>
          <w:sz w:val="22"/>
          <w:szCs w:val="22"/>
          <w:lang w:val="ro-RO"/>
        </w:rPr>
        <w:t>R</w:t>
      </w:r>
      <w:r w:rsidRPr="00BC3012">
        <w:rPr>
          <w:rFonts w:ascii="Arial Narrow" w:eastAsia="Calibri" w:hAnsi="Arial Narrow" w:cs="Calibri"/>
          <w:b/>
          <w:color w:val="002060"/>
          <w:spacing w:val="-1"/>
          <w:sz w:val="22"/>
          <w:szCs w:val="22"/>
          <w:lang w:val="ro-RO"/>
        </w:rPr>
        <w:t>ep</w:t>
      </w:r>
      <w:r w:rsidRPr="00BC3012">
        <w:rPr>
          <w:rFonts w:ascii="Arial Narrow" w:eastAsia="Calibri" w:hAnsi="Arial Narrow" w:cs="Calibri"/>
          <w:b/>
          <w:color w:val="002060"/>
          <w:spacing w:val="1"/>
          <w:sz w:val="22"/>
          <w:szCs w:val="22"/>
          <w:lang w:val="ro-RO"/>
        </w:rPr>
        <w:t>r</w:t>
      </w:r>
      <w:r w:rsidRPr="00BC3012">
        <w:rPr>
          <w:rFonts w:ascii="Arial Narrow" w:eastAsia="Calibri" w:hAnsi="Arial Narrow" w:cs="Calibri"/>
          <w:b/>
          <w:color w:val="002060"/>
          <w:spacing w:val="-1"/>
          <w:sz w:val="22"/>
          <w:szCs w:val="22"/>
          <w:lang w:val="ro-RO"/>
        </w:rPr>
        <w:t>e</w:t>
      </w:r>
      <w:r w:rsidRPr="00BC3012">
        <w:rPr>
          <w:rFonts w:ascii="Arial Narrow" w:eastAsia="Calibri" w:hAnsi="Arial Narrow" w:cs="Calibri"/>
          <w:b/>
          <w:color w:val="002060"/>
          <w:spacing w:val="1"/>
          <w:sz w:val="22"/>
          <w:szCs w:val="22"/>
          <w:lang w:val="ro-RO"/>
        </w:rPr>
        <w:t>z</w:t>
      </w:r>
      <w:r w:rsidRPr="00BC3012">
        <w:rPr>
          <w:rFonts w:ascii="Arial Narrow" w:eastAsia="Calibri" w:hAnsi="Arial Narrow" w:cs="Calibri"/>
          <w:b/>
          <w:color w:val="002060"/>
          <w:spacing w:val="-1"/>
          <w:sz w:val="22"/>
          <w:szCs w:val="22"/>
          <w:lang w:val="ro-RO"/>
        </w:rPr>
        <w:t>en</w:t>
      </w:r>
      <w:r w:rsidRPr="00BC3012">
        <w:rPr>
          <w:rFonts w:ascii="Arial Narrow" w:eastAsia="Calibri" w:hAnsi="Arial Narrow" w:cs="Calibri"/>
          <w:b/>
          <w:color w:val="002060"/>
          <w:sz w:val="22"/>
          <w:szCs w:val="22"/>
          <w:lang w:val="ro-RO"/>
        </w:rPr>
        <w:t>t</w:t>
      </w:r>
      <w:r w:rsidRPr="00BC3012">
        <w:rPr>
          <w:rFonts w:ascii="Arial Narrow" w:eastAsia="Calibri" w:hAnsi="Arial Narrow" w:cs="Calibri"/>
          <w:b/>
          <w:color w:val="002060"/>
          <w:spacing w:val="-1"/>
          <w:sz w:val="22"/>
          <w:szCs w:val="22"/>
          <w:lang w:val="ro-RO"/>
        </w:rPr>
        <w:t>an</w:t>
      </w:r>
      <w:r w:rsidRPr="00BC3012">
        <w:rPr>
          <w:rFonts w:ascii="Arial Narrow" w:eastAsia="Calibri" w:hAnsi="Arial Narrow" w:cs="Calibri"/>
          <w:b/>
          <w:color w:val="002060"/>
          <w:sz w:val="22"/>
          <w:szCs w:val="22"/>
          <w:lang w:val="ro-RO"/>
        </w:rPr>
        <w:t>t</w:t>
      </w:r>
      <w:r w:rsidRPr="00BC3012">
        <w:rPr>
          <w:rFonts w:ascii="Arial Narrow" w:eastAsia="Calibri" w:hAnsi="Arial Narrow" w:cs="Calibri"/>
          <w:b/>
          <w:color w:val="002060"/>
          <w:spacing w:val="1"/>
          <w:sz w:val="22"/>
          <w:szCs w:val="22"/>
          <w:lang w:val="ro-RO"/>
        </w:rPr>
        <w:t xml:space="preserve"> l</w:t>
      </w:r>
      <w:r w:rsidRPr="00BC3012">
        <w:rPr>
          <w:rFonts w:ascii="Arial Narrow" w:eastAsia="Calibri" w:hAnsi="Arial Narrow" w:cs="Calibri"/>
          <w:b/>
          <w:color w:val="002060"/>
          <w:spacing w:val="-3"/>
          <w:sz w:val="22"/>
          <w:szCs w:val="22"/>
          <w:lang w:val="ro-RO"/>
        </w:rPr>
        <w:t>e</w:t>
      </w:r>
      <w:r w:rsidRPr="00BC3012">
        <w:rPr>
          <w:rFonts w:ascii="Arial Narrow" w:eastAsia="Calibri" w:hAnsi="Arial Narrow" w:cs="Calibri"/>
          <w:b/>
          <w:color w:val="002060"/>
          <w:spacing w:val="1"/>
          <w:sz w:val="22"/>
          <w:szCs w:val="22"/>
          <w:lang w:val="ro-RO"/>
        </w:rPr>
        <w:t>g</w:t>
      </w:r>
      <w:r w:rsidRPr="00BC3012">
        <w:rPr>
          <w:rFonts w:ascii="Arial Narrow" w:eastAsia="Calibri" w:hAnsi="Arial Narrow" w:cs="Calibri"/>
          <w:b/>
          <w:color w:val="002060"/>
          <w:spacing w:val="-1"/>
          <w:sz w:val="22"/>
          <w:szCs w:val="22"/>
          <w:lang w:val="ro-RO"/>
        </w:rPr>
        <w:t>a</w:t>
      </w:r>
      <w:r w:rsidRPr="00BC3012">
        <w:rPr>
          <w:rFonts w:ascii="Arial Narrow" w:eastAsia="Calibri" w:hAnsi="Arial Narrow" w:cs="Calibri"/>
          <w:b/>
          <w:color w:val="002060"/>
          <w:sz w:val="22"/>
          <w:szCs w:val="22"/>
          <w:lang w:val="ro-RO"/>
        </w:rPr>
        <w:t>l</w:t>
      </w:r>
    </w:p>
    <w:p w14:paraId="1DD0E9D8" w14:textId="77777777" w:rsidR="00BC0B0D" w:rsidRPr="00BC3012" w:rsidRDefault="00BC0B0D" w:rsidP="006C51F5">
      <w:pPr>
        <w:ind w:left="0" w:right="770"/>
        <w:jc w:val="both"/>
        <w:rPr>
          <w:rFonts w:ascii="Arial Narrow" w:hAnsi="Arial Narrow"/>
          <w:color w:val="002060"/>
          <w:sz w:val="22"/>
          <w:szCs w:val="22"/>
          <w:lang w:val="ro-RO"/>
        </w:rPr>
      </w:pPr>
    </w:p>
    <w:p w14:paraId="4EB82720" w14:textId="7B6FFCEF" w:rsidR="00605CDB"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Nu</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și p</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z w:val="22"/>
          <w:szCs w:val="22"/>
          <w:lang w:val="ro-RO"/>
        </w:rPr>
        <w:t>en</w:t>
      </w:r>
      <w:r w:rsidRPr="00BC3012">
        <w:rPr>
          <w:rFonts w:ascii="Arial Narrow" w:eastAsia="Calibri" w:hAnsi="Arial Narrow" w:cs="Calibri"/>
          <w:color w:val="002060"/>
          <w:spacing w:val="-1"/>
          <w:sz w:val="22"/>
          <w:szCs w:val="22"/>
          <w:lang w:val="ro-RO"/>
        </w:rPr>
        <w:t>um</w:t>
      </w:r>
      <w:r w:rsidRPr="00BC3012">
        <w:rPr>
          <w:rFonts w:ascii="Arial Narrow" w:eastAsia="Calibri" w:hAnsi="Arial Narrow" w:cs="Calibri"/>
          <w:color w:val="002060"/>
          <w:sz w:val="22"/>
          <w:szCs w:val="22"/>
          <w:lang w:val="ro-RO"/>
        </w:rPr>
        <w:t>e</w:t>
      </w:r>
      <w:r w:rsidR="00EA57C9"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p>
    <w:p w14:paraId="72A7C09C" w14:textId="74C58AFC" w:rsidR="00B350BA" w:rsidRPr="00B40C8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ată</w:t>
      </w:r>
      <w:r w:rsidR="00EA57C9" w:rsidRPr="00BC3012">
        <w:rPr>
          <w:rFonts w:ascii="Arial Narrow" w:eastAsia="Calibri" w:hAnsi="Arial Narrow" w:cs="Calibri"/>
          <w:color w:val="002060"/>
          <w:sz w:val="22"/>
          <w:szCs w:val="22"/>
          <w:lang w:val="ro-RO"/>
        </w:rPr>
        <w:t xml:space="preserve">: </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pacing w:val="2"/>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3"/>
          <w:sz w:val="22"/>
          <w:szCs w:val="22"/>
          <w:lang w:val="ro-RO"/>
        </w:rPr>
        <w:t>.</w:t>
      </w:r>
      <w:r w:rsidRPr="00BC3012">
        <w:rPr>
          <w:rFonts w:ascii="Arial Narrow" w:eastAsia="Calibri" w:hAnsi="Arial Narrow" w:cs="Calibri"/>
          <w:color w:val="002060"/>
          <w:sz w:val="22"/>
          <w:szCs w:val="22"/>
          <w:lang w:val="ro-RO"/>
        </w:rPr>
        <w:t>...</w:t>
      </w:r>
    </w:p>
    <w:p w14:paraId="5EC039BB" w14:textId="77777777" w:rsidR="00B350BA" w:rsidRPr="00B40C82" w:rsidRDefault="00B350BA" w:rsidP="006C51F5">
      <w:pPr>
        <w:jc w:val="both"/>
        <w:rPr>
          <w:rFonts w:ascii="Arial Narrow" w:eastAsia="Calibri" w:hAnsi="Arial Narrow" w:cs="Calibri"/>
          <w:color w:val="002060"/>
          <w:sz w:val="22"/>
          <w:szCs w:val="22"/>
          <w:lang w:val="ro-RO"/>
        </w:rPr>
        <w:sectPr w:rsidR="00B350BA" w:rsidRPr="00B40C82" w:rsidSect="008B38A6">
          <w:footerReference w:type="default" r:id="rId9"/>
          <w:pgSz w:w="11920" w:h="16840"/>
          <w:pgMar w:top="720" w:right="280" w:bottom="1020" w:left="880" w:header="683" w:footer="315" w:gutter="0"/>
          <w:cols w:space="720"/>
          <w:docGrid w:linePitch="272"/>
        </w:sectPr>
      </w:pPr>
      <w:r w:rsidRPr="00B40C82">
        <w:rPr>
          <w:rFonts w:ascii="Arial Narrow" w:eastAsia="Calibri" w:hAnsi="Arial Narrow" w:cs="Calibri"/>
          <w:color w:val="002060"/>
          <w:sz w:val="22"/>
          <w:szCs w:val="22"/>
          <w:lang w:val="ro-RO"/>
        </w:rPr>
        <w:br w:type="page"/>
      </w:r>
    </w:p>
    <w:p w14:paraId="2817850F" w14:textId="77777777" w:rsidR="002F1181" w:rsidRPr="00B40C82" w:rsidRDefault="002F1181" w:rsidP="006C51F5">
      <w:pPr>
        <w:pStyle w:val="Default"/>
        <w:jc w:val="both"/>
        <w:rPr>
          <w:rFonts w:ascii="Arial Narrow" w:hAnsi="Arial Narrow"/>
          <w:b/>
          <w:bCs/>
          <w:color w:val="002060"/>
          <w:sz w:val="22"/>
          <w:szCs w:val="22"/>
        </w:rPr>
      </w:pPr>
    </w:p>
    <w:p w14:paraId="16848DB2" w14:textId="0F2F63E2"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Autoevaluarea privind respectarea principiului DNSH</w:t>
      </w:r>
    </w:p>
    <w:p w14:paraId="7DA6D91A"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bookmarkStart w:id="2" w:name="_Hlk119575545"/>
      <w:bookmarkStart w:id="3" w:name="_Hlk115203683"/>
    </w:p>
    <w:p w14:paraId="166BEB1B" w14:textId="1F0E011D"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r w:rsidRPr="00B40C82">
        <w:rPr>
          <w:rFonts w:ascii="Arial Narrow" w:eastAsia="Arial Narrow" w:hAnsi="Arial Narrow" w:cstheme="majorBidi"/>
          <w:b/>
          <w:bCs/>
          <w:color w:val="002060"/>
          <w:sz w:val="22"/>
          <w:szCs w:val="22"/>
          <w:lang w:val="ro-RO"/>
        </w:rPr>
        <w:t xml:space="preserve">Apel proiecte: </w:t>
      </w:r>
      <w:bookmarkEnd w:id="2"/>
      <w:r w:rsidR="00DA5C66" w:rsidRPr="00B40C82">
        <w:rPr>
          <w:rFonts w:ascii="Arial Narrow" w:eastAsia="Arial Narrow" w:hAnsi="Arial Narrow" w:cstheme="majorBidi"/>
          <w:b/>
          <w:bCs/>
          <w:i/>
          <w:iCs/>
          <w:color w:val="002060"/>
          <w:sz w:val="22"/>
          <w:szCs w:val="22"/>
          <w:lang w:val="ro-RO"/>
        </w:rPr>
        <w:t>„</w:t>
      </w:r>
      <w:r w:rsidR="0091690C" w:rsidRPr="00CC7B7A">
        <w:rPr>
          <w:rFonts w:ascii="Arial Narrow" w:eastAsia="Arial Narrow" w:hAnsi="Arial Narrow" w:cstheme="majorBidi"/>
          <w:b/>
          <w:bCs/>
          <w:i/>
          <w:iCs/>
          <w:color w:val="002060"/>
          <w:sz w:val="22"/>
          <w:szCs w:val="22"/>
          <w:lang w:val="pt-BR"/>
        </w:rPr>
        <w:t>Construcția infrastructurii universitare pentru campusurile studențești ale viitorului</w:t>
      </w:r>
      <w:r w:rsidR="00DA5C66" w:rsidRPr="00B40C82">
        <w:rPr>
          <w:rFonts w:ascii="Arial Narrow" w:eastAsia="Arial Narrow" w:hAnsi="Arial Narrow" w:cstheme="majorBidi"/>
          <w:b/>
          <w:bCs/>
          <w:i/>
          <w:iCs/>
          <w:color w:val="002060"/>
          <w:sz w:val="22"/>
          <w:szCs w:val="22"/>
          <w:lang w:val="ro-RO"/>
        </w:rPr>
        <w:t>”</w:t>
      </w:r>
    </w:p>
    <w:bookmarkEnd w:id="3"/>
    <w:p w14:paraId="6153D774" w14:textId="77777777" w:rsidR="00B350BA" w:rsidRPr="00B40C82" w:rsidRDefault="00B350BA" w:rsidP="006C51F5">
      <w:pPr>
        <w:pStyle w:val="Default"/>
        <w:jc w:val="both"/>
        <w:rPr>
          <w:rFonts w:ascii="Arial Narrow" w:hAnsi="Arial Narrow"/>
          <w:b/>
          <w:bCs/>
          <w:color w:val="002060"/>
          <w:sz w:val="22"/>
          <w:szCs w:val="22"/>
        </w:rPr>
      </w:pPr>
    </w:p>
    <w:p w14:paraId="212EB43D" w14:textId="6C68B90D"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 xml:space="preserve">Titlu proiect: </w:t>
      </w:r>
      <w:r w:rsidR="00DA5C66" w:rsidRPr="00B40C82">
        <w:rPr>
          <w:rFonts w:ascii="Arial Narrow" w:hAnsi="Arial Narrow"/>
          <w:b/>
          <w:bCs/>
          <w:color w:val="002060"/>
          <w:sz w:val="22"/>
          <w:szCs w:val="22"/>
        </w:rPr>
        <w:t>_________________________</w:t>
      </w:r>
    </w:p>
    <w:p w14:paraId="17C54441" w14:textId="3DB61CDA" w:rsidR="00B350BA" w:rsidRPr="00B40C82" w:rsidRDefault="00B350BA" w:rsidP="006C51F5">
      <w:pPr>
        <w:pStyle w:val="Default"/>
        <w:jc w:val="both"/>
        <w:rPr>
          <w:rFonts w:ascii="Arial Narrow" w:hAnsi="Arial Narrow"/>
          <w:color w:val="002060"/>
          <w:sz w:val="22"/>
          <w:szCs w:val="22"/>
        </w:rPr>
      </w:pPr>
    </w:p>
    <w:p w14:paraId="05D83F05"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Descrierea pe scurt a proiectului </w:t>
      </w:r>
    </w:p>
    <w:p w14:paraId="53F64848" w14:textId="16AFE40D" w:rsidR="00B350BA" w:rsidRPr="00B40C82" w:rsidRDefault="00B350BA" w:rsidP="006C51F5">
      <w:pPr>
        <w:pStyle w:val="Default"/>
        <w:shd w:val="clear" w:color="auto" w:fill="D9D9D9" w:themeFill="background1" w:themeFillShade="D9"/>
        <w:jc w:val="both"/>
        <w:rPr>
          <w:rFonts w:ascii="Arial Narrow" w:hAnsi="Arial Narrow"/>
          <w:color w:val="002060"/>
          <w:sz w:val="22"/>
          <w:szCs w:val="22"/>
        </w:rPr>
      </w:pPr>
      <w:r w:rsidRPr="00B40C82">
        <w:rPr>
          <w:rFonts w:ascii="Arial Narrow" w:hAnsi="Arial Narrow"/>
          <w:i/>
          <w:iCs/>
          <w:color w:val="002060"/>
          <w:sz w:val="22"/>
          <w:szCs w:val="22"/>
        </w:rPr>
        <w:t>[Se vor prezenta pe scurt: locația proiectului, descrierea investiției propuse, menționarea indicatori</w:t>
      </w:r>
      <w:r w:rsidR="00DA5C66" w:rsidRPr="00B40C82">
        <w:rPr>
          <w:rFonts w:ascii="Arial Narrow" w:hAnsi="Arial Narrow"/>
          <w:i/>
          <w:iCs/>
          <w:color w:val="002060"/>
          <w:sz w:val="22"/>
          <w:szCs w:val="22"/>
        </w:rPr>
        <w:t xml:space="preserve">lor </w:t>
      </w:r>
      <w:r w:rsidRPr="00B40C82">
        <w:rPr>
          <w:rFonts w:ascii="Arial Narrow" w:hAnsi="Arial Narrow"/>
          <w:i/>
          <w:iCs/>
          <w:color w:val="002060"/>
          <w:sz w:val="22"/>
          <w:szCs w:val="22"/>
        </w:rPr>
        <w:t>estimați</w:t>
      </w:r>
      <w:r w:rsidRPr="00B40C82">
        <w:rPr>
          <w:rFonts w:ascii="Arial Narrow" w:hAnsi="Arial Narrow"/>
          <w:color w:val="002060"/>
          <w:sz w:val="22"/>
          <w:szCs w:val="22"/>
        </w:rPr>
        <w:t>]</w:t>
      </w:r>
    </w:p>
    <w:p w14:paraId="77188C00" w14:textId="11054C4F" w:rsidR="00B350BA" w:rsidRDefault="00B350BA" w:rsidP="006C51F5">
      <w:pPr>
        <w:pStyle w:val="Default"/>
        <w:jc w:val="both"/>
        <w:rPr>
          <w:rFonts w:ascii="Arial Narrow" w:hAnsi="Arial Narrow"/>
          <w:b/>
          <w:bCs/>
          <w:color w:val="002060"/>
          <w:sz w:val="22"/>
          <w:szCs w:val="22"/>
        </w:rPr>
      </w:pPr>
    </w:p>
    <w:p w14:paraId="6B795334" w14:textId="56B09E5A" w:rsidR="00B350BA" w:rsidRPr="00B40C82" w:rsidRDefault="00B350BA" w:rsidP="006C51F5">
      <w:pPr>
        <w:pStyle w:val="Default"/>
        <w:shd w:val="clear" w:color="auto" w:fill="D9D9D9" w:themeFill="background1" w:themeFillShade="D9"/>
        <w:jc w:val="both"/>
        <w:rPr>
          <w:rFonts w:ascii="Arial Narrow" w:hAnsi="Arial Narrow"/>
          <w:i/>
          <w:iCs/>
          <w:color w:val="002060"/>
          <w:sz w:val="22"/>
          <w:szCs w:val="22"/>
        </w:rPr>
      </w:pPr>
      <w:bookmarkStart w:id="4" w:name="_Hlk138780498"/>
      <w:r w:rsidRPr="00B40C82">
        <w:rPr>
          <w:rFonts w:ascii="Arial Narrow" w:hAnsi="Arial Narrow"/>
          <w:i/>
          <w:iCs/>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B40C82">
        <w:rPr>
          <w:rFonts w:ascii="Arial Narrow" w:hAnsi="Arial Narrow"/>
          <w:b/>
          <w:bCs/>
          <w:i/>
          <w:iCs/>
          <w:color w:val="002060"/>
          <w:sz w:val="22"/>
          <w:szCs w:val="22"/>
        </w:rPr>
        <w:t>Partea 1 a listei</w:t>
      </w:r>
      <w:r w:rsidRPr="00B40C82">
        <w:rPr>
          <w:rFonts w:ascii="Arial Narrow" w:hAnsi="Arial Narrow"/>
          <w:i/>
          <w:iCs/>
          <w:color w:val="002060"/>
          <w:sz w:val="22"/>
          <w:szCs w:val="22"/>
        </w:rPr>
        <w:t xml:space="preserve">, respectivul obiectiv de mediu va parcurge </w:t>
      </w:r>
      <w:r w:rsidRPr="00B40C82">
        <w:rPr>
          <w:rFonts w:ascii="Arial Narrow" w:hAnsi="Arial Narrow"/>
          <w:b/>
          <w:bCs/>
          <w:i/>
          <w:iCs/>
          <w:color w:val="002060"/>
          <w:sz w:val="22"/>
          <w:szCs w:val="22"/>
        </w:rPr>
        <w:t xml:space="preserve">evaluarea de fond </w:t>
      </w:r>
      <w:r w:rsidRPr="00B40C82">
        <w:rPr>
          <w:rFonts w:ascii="Arial Narrow" w:hAnsi="Arial Narrow"/>
          <w:i/>
          <w:iCs/>
          <w:color w:val="002060"/>
          <w:sz w:val="22"/>
          <w:szCs w:val="22"/>
        </w:rPr>
        <w:t xml:space="preserve">din </w:t>
      </w:r>
      <w:r w:rsidRPr="00B40C82">
        <w:rPr>
          <w:rFonts w:ascii="Arial Narrow" w:hAnsi="Arial Narrow"/>
          <w:b/>
          <w:bCs/>
          <w:i/>
          <w:iCs/>
          <w:color w:val="002060"/>
          <w:sz w:val="22"/>
          <w:szCs w:val="22"/>
        </w:rPr>
        <w:t>Partea 2 a listei</w:t>
      </w:r>
      <w:r w:rsidRPr="00B40C82">
        <w:rPr>
          <w:rFonts w:ascii="Arial Narrow" w:hAnsi="Arial Narrow"/>
          <w:i/>
          <w:iCs/>
          <w:color w:val="002060"/>
          <w:sz w:val="22"/>
          <w:szCs w:val="22"/>
        </w:rPr>
        <w:t xml:space="preserve">. În cazul în care se răspunde cu NU pentru un obiectiv de mediu în Partea 1 a listei, acel obiectiv de mediu nu va mai parcurge evaluarea din Partea 2 a listei de verificare. </w:t>
      </w:r>
    </w:p>
    <w:p w14:paraId="05678E86" w14:textId="29E2FA0C" w:rsidR="00B350BA" w:rsidRPr="00B40C82" w:rsidRDefault="00B350BA" w:rsidP="006C51F5">
      <w:pPr>
        <w:widowControl w:val="0"/>
        <w:shd w:val="clear" w:color="auto" w:fill="D9D9D9" w:themeFill="background1" w:themeFillShade="D9"/>
        <w:ind w:left="0" w:right="0"/>
        <w:jc w:val="both"/>
        <w:rPr>
          <w:rFonts w:ascii="Arial Narrow" w:eastAsia="Arial Narrow" w:hAnsi="Arial Narrow" w:cstheme="majorBidi"/>
          <w:i/>
          <w:iCs/>
          <w:color w:val="002060"/>
          <w:sz w:val="22"/>
          <w:szCs w:val="22"/>
          <w:lang w:val="ro-RO"/>
        </w:rPr>
      </w:pPr>
      <w:r w:rsidRPr="00B40C82">
        <w:rPr>
          <w:rFonts w:ascii="Arial Narrow" w:hAnsi="Arial Narrow"/>
          <w:i/>
          <w:iCs/>
          <w:color w:val="002060"/>
          <w:sz w:val="22"/>
          <w:szCs w:val="22"/>
          <w:lang w:val="ro-RO"/>
        </w:rPr>
        <w:t>Observație: În prezenta anexă, încadrarea în prima parte sau în cea de-a doua parte a listei de verificare s-a realizat având în vedere analiza DNSH anexată la Componenta C15 – Educație, pentru:</w:t>
      </w:r>
    </w:p>
    <w:bookmarkEnd w:id="4"/>
    <w:p w14:paraId="5D81D15D" w14:textId="77777777" w:rsidR="00B350BA" w:rsidRPr="00B40C82" w:rsidRDefault="00B350BA" w:rsidP="006C51F5">
      <w:pPr>
        <w:pStyle w:val="Default"/>
        <w:jc w:val="both"/>
        <w:rPr>
          <w:rFonts w:ascii="Arial Narrow" w:hAnsi="Arial Narrow"/>
          <w:i/>
          <w:iCs/>
          <w:color w:val="002060"/>
          <w:sz w:val="22"/>
          <w:szCs w:val="22"/>
        </w:rPr>
      </w:pPr>
    </w:p>
    <w:p w14:paraId="5661BB78" w14:textId="6EA8919A" w:rsidR="00D97EBB" w:rsidRPr="00E17936" w:rsidRDefault="00482832" w:rsidP="00E17936">
      <w:pPr>
        <w:pStyle w:val="Tablecaption0"/>
        <w:numPr>
          <w:ilvl w:val="0"/>
          <w:numId w:val="16"/>
        </w:numPr>
        <w:jc w:val="both"/>
        <w:rPr>
          <w:rFonts w:ascii="Arial Narrow" w:hAnsi="Arial Narrow"/>
          <w:color w:val="002060"/>
          <w:sz w:val="22"/>
          <w:szCs w:val="22"/>
          <w:lang w:val="ro-RO"/>
        </w:rPr>
      </w:pPr>
      <w:r w:rsidRPr="00E17936">
        <w:rPr>
          <w:rFonts w:ascii="Arial Narrow" w:hAnsi="Arial Narrow"/>
          <w:color w:val="002060"/>
          <w:sz w:val="22"/>
          <w:szCs w:val="22"/>
          <w:lang w:val="ro-RO"/>
        </w:rPr>
        <w:t xml:space="preserve">Investiția </w:t>
      </w:r>
      <w:r w:rsidR="007C74EA" w:rsidRPr="00E17936">
        <w:rPr>
          <w:rFonts w:ascii="Arial Narrow" w:hAnsi="Arial Narrow"/>
          <w:color w:val="002060"/>
          <w:sz w:val="22"/>
          <w:szCs w:val="22"/>
          <w:lang w:val="ro-RO"/>
        </w:rPr>
        <w:t>1</w:t>
      </w:r>
      <w:r w:rsidR="00E17936" w:rsidRPr="00E17936">
        <w:rPr>
          <w:rFonts w:ascii="Arial Narrow" w:hAnsi="Arial Narrow"/>
          <w:color w:val="002060"/>
          <w:sz w:val="22"/>
          <w:szCs w:val="22"/>
          <w:lang w:val="ro-RO"/>
        </w:rPr>
        <w:t>7</w:t>
      </w:r>
      <w:r w:rsidRPr="00E17936">
        <w:rPr>
          <w:rFonts w:ascii="Arial Narrow" w:hAnsi="Arial Narrow"/>
          <w:color w:val="002060"/>
          <w:sz w:val="22"/>
          <w:szCs w:val="22"/>
          <w:lang w:val="ro-RO"/>
        </w:rPr>
        <w:t xml:space="preserve">. </w:t>
      </w:r>
      <w:r w:rsidR="00E17936" w:rsidRPr="00E17936">
        <w:rPr>
          <w:rFonts w:ascii="Arial Narrow" w:hAnsi="Arial Narrow"/>
          <w:color w:val="002060"/>
          <w:sz w:val="22"/>
          <w:szCs w:val="22"/>
          <w:lang w:val="ro-RO"/>
        </w:rPr>
        <w:t>Asigurarea infrastructurii universitare (cămine, cantine, spații de recreere)</w:t>
      </w:r>
    </w:p>
    <w:tbl>
      <w:tblPr>
        <w:tblOverlap w:val="never"/>
        <w:tblW w:w="5035" w:type="pct"/>
        <w:jc w:val="center"/>
        <w:tblCellMar>
          <w:left w:w="10" w:type="dxa"/>
          <w:right w:w="10" w:type="dxa"/>
        </w:tblCellMar>
        <w:tblLook w:val="0000" w:firstRow="0" w:lastRow="0" w:firstColumn="0" w:lastColumn="0" w:noHBand="0" w:noVBand="0"/>
      </w:tblPr>
      <w:tblGrid>
        <w:gridCol w:w="5486"/>
        <w:gridCol w:w="540"/>
        <w:gridCol w:w="540"/>
        <w:gridCol w:w="8438"/>
      </w:tblGrid>
      <w:tr w:rsidR="00D97EBB" w:rsidRPr="00B40C82" w14:paraId="5DBCF6A1" w14:textId="77777777" w:rsidTr="00CC7B7A">
        <w:trPr>
          <w:trHeight w:val="20"/>
          <w:tblHeader/>
          <w:jc w:val="center"/>
        </w:trPr>
        <w:tc>
          <w:tcPr>
            <w:tcW w:w="1828" w:type="pct"/>
            <w:tcBorders>
              <w:top w:val="single" w:sz="4" w:space="0" w:color="auto"/>
              <w:left w:val="single" w:sz="4" w:space="0" w:color="auto"/>
            </w:tcBorders>
            <w:shd w:val="clear" w:color="auto" w:fill="F2F2F2" w:themeFill="background1" w:themeFillShade="F2"/>
            <w:vAlign w:val="center"/>
          </w:tcPr>
          <w:p w14:paraId="73F04398" w14:textId="77777777" w:rsidR="002F1181" w:rsidRPr="00B40C82" w:rsidRDefault="002F1181" w:rsidP="00E21429">
            <w:pPr>
              <w:pStyle w:val="Other0"/>
              <w:ind w:left="90" w:right="158"/>
              <w:jc w:val="both"/>
              <w:rPr>
                <w:rFonts w:ascii="Arial Narrow" w:hAnsi="Arial Narrow"/>
                <w:b/>
                <w:bCs/>
                <w:color w:val="002060"/>
                <w:sz w:val="22"/>
                <w:szCs w:val="22"/>
                <w:lang w:val="ro-RO"/>
              </w:rPr>
            </w:pPr>
            <w:bookmarkStart w:id="5" w:name="_Hlk128574567"/>
            <w:r w:rsidRPr="00B40C82">
              <w:rPr>
                <w:rFonts w:ascii="Arial Narrow" w:hAnsi="Arial Narrow"/>
                <w:b/>
                <w:bCs/>
                <w:i/>
                <w:iCs/>
                <w:color w:val="002060"/>
                <w:sz w:val="22"/>
                <w:szCs w:val="22"/>
                <w:lang w:val="ro-RO"/>
              </w:rPr>
              <w:t>Vă rugăm să indicați care dintre obiectivele de mediu de mai jos necesită o evaluare aprofundată DNSH</w:t>
            </w:r>
          </w:p>
        </w:tc>
        <w:tc>
          <w:tcPr>
            <w:tcW w:w="180" w:type="pct"/>
            <w:tcBorders>
              <w:top w:val="single" w:sz="4" w:space="0" w:color="auto"/>
              <w:left w:val="single" w:sz="4" w:space="0" w:color="auto"/>
            </w:tcBorders>
            <w:shd w:val="clear" w:color="auto" w:fill="F2F2F2" w:themeFill="background1" w:themeFillShade="F2"/>
            <w:vAlign w:val="center"/>
          </w:tcPr>
          <w:p w14:paraId="635E0432" w14:textId="77777777" w:rsidR="002F1181" w:rsidRPr="00B40C82" w:rsidRDefault="002F1181"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tcBorders>
            <w:shd w:val="clear" w:color="auto" w:fill="F2F2F2" w:themeFill="background1" w:themeFillShade="F2"/>
            <w:vAlign w:val="center"/>
          </w:tcPr>
          <w:p w14:paraId="28D3D43F" w14:textId="77777777" w:rsidR="002F1181" w:rsidRPr="00B40C82" w:rsidRDefault="002F1181"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right w:val="single" w:sz="4" w:space="0" w:color="auto"/>
            </w:tcBorders>
            <w:shd w:val="clear" w:color="auto" w:fill="F2F2F2" w:themeFill="background1" w:themeFillShade="F2"/>
            <w:vAlign w:val="center"/>
          </w:tcPr>
          <w:p w14:paraId="618245CF" w14:textId="77777777" w:rsidR="002F1181" w:rsidRPr="00B40C82" w:rsidRDefault="002F1181"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bookmarkEnd w:id="5"/>
      <w:tr w:rsidR="00B2242A" w:rsidRPr="00B40C82" w14:paraId="79808607" w14:textId="77777777" w:rsidTr="00CC7B7A">
        <w:trPr>
          <w:trHeight w:val="20"/>
          <w:jc w:val="center"/>
        </w:trPr>
        <w:tc>
          <w:tcPr>
            <w:tcW w:w="1828" w:type="pct"/>
            <w:tcBorders>
              <w:top w:val="single" w:sz="4" w:space="0" w:color="auto"/>
              <w:left w:val="single" w:sz="4" w:space="0" w:color="auto"/>
            </w:tcBorders>
            <w:shd w:val="clear" w:color="auto" w:fill="FFFFFF"/>
          </w:tcPr>
          <w:p w14:paraId="354E75ED" w14:textId="76641854" w:rsidR="00B2242A" w:rsidRPr="00B40C82" w:rsidRDefault="00B2242A" w:rsidP="00E21429">
            <w:pPr>
              <w:pStyle w:val="Other0"/>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Atenuarea schimbărilor climatice</w:t>
            </w:r>
          </w:p>
        </w:tc>
        <w:tc>
          <w:tcPr>
            <w:tcW w:w="180" w:type="pct"/>
            <w:tcBorders>
              <w:top w:val="single" w:sz="4" w:space="0" w:color="auto"/>
              <w:left w:val="single" w:sz="4" w:space="0" w:color="auto"/>
            </w:tcBorders>
            <w:shd w:val="clear" w:color="auto" w:fill="FFFFFF"/>
            <w:vAlign w:val="center"/>
          </w:tcPr>
          <w:p w14:paraId="1E0ECD1B" w14:textId="35485B9E" w:rsidR="00B2242A" w:rsidRPr="00117284" w:rsidRDefault="00CC7B7A" w:rsidP="00E21429">
            <w:pPr>
              <w:pStyle w:val="Other0"/>
              <w:ind w:left="90" w:right="-105"/>
              <w:jc w:val="center"/>
              <w:rPr>
                <w:rFonts w:ascii="Arial Narrow" w:hAnsi="Arial Narrow"/>
                <w:b/>
                <w:color w:val="002060"/>
                <w:sz w:val="22"/>
                <w:szCs w:val="22"/>
                <w:lang w:val="ro-RO"/>
              </w:rPr>
            </w:pPr>
            <w:r>
              <w:rPr>
                <w:rFonts w:ascii="Arial Narrow" w:hAnsi="Arial Narrow"/>
                <w:b/>
                <w:color w:val="002060"/>
                <w:sz w:val="22"/>
                <w:szCs w:val="22"/>
                <w:lang w:val="ro-RO"/>
              </w:rPr>
              <w:t>x</w:t>
            </w:r>
          </w:p>
        </w:tc>
        <w:tc>
          <w:tcPr>
            <w:tcW w:w="180" w:type="pct"/>
            <w:tcBorders>
              <w:top w:val="single" w:sz="4" w:space="0" w:color="auto"/>
              <w:left w:val="single" w:sz="4" w:space="0" w:color="auto"/>
            </w:tcBorders>
            <w:shd w:val="clear" w:color="auto" w:fill="FFFFFF"/>
            <w:vAlign w:val="center"/>
          </w:tcPr>
          <w:p w14:paraId="38DF4DA4" w14:textId="200B3006" w:rsidR="00B2242A" w:rsidRPr="00B40C82" w:rsidRDefault="00B2242A" w:rsidP="00E21429">
            <w:pPr>
              <w:ind w:left="90" w:right="-105"/>
              <w:jc w:val="both"/>
              <w:rPr>
                <w:rFonts w:ascii="Arial Narrow" w:hAnsi="Arial Narrow"/>
                <w:color w:val="002060"/>
                <w:sz w:val="22"/>
                <w:szCs w:val="22"/>
                <w:lang w:val="ro-RO"/>
              </w:rPr>
            </w:pPr>
          </w:p>
        </w:tc>
        <w:tc>
          <w:tcPr>
            <w:tcW w:w="2812" w:type="pct"/>
            <w:tcBorders>
              <w:top w:val="single" w:sz="4" w:space="0" w:color="auto"/>
              <w:left w:val="single" w:sz="4" w:space="0" w:color="auto"/>
              <w:right w:val="single" w:sz="4" w:space="0" w:color="auto"/>
            </w:tcBorders>
            <w:shd w:val="clear" w:color="auto" w:fill="FFFFFF"/>
          </w:tcPr>
          <w:p w14:paraId="69B25555" w14:textId="77777777" w:rsidR="00B2242A" w:rsidRPr="00B40C82" w:rsidRDefault="00B2242A" w:rsidP="00E21429">
            <w:pPr>
              <w:ind w:left="90"/>
              <w:jc w:val="both"/>
              <w:rPr>
                <w:rFonts w:ascii="Arial Narrow" w:hAnsi="Arial Narrow"/>
                <w:color w:val="002060"/>
                <w:sz w:val="22"/>
                <w:szCs w:val="22"/>
                <w:lang w:val="ro-RO"/>
              </w:rPr>
            </w:pPr>
          </w:p>
        </w:tc>
      </w:tr>
      <w:tr w:rsidR="00B2242A" w:rsidRPr="00B40C82" w14:paraId="6D2CFF0E"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FFFFFF"/>
          </w:tcPr>
          <w:p w14:paraId="11F94292" w14:textId="2516512E" w:rsidR="00B2242A" w:rsidRPr="00B40C82" w:rsidRDefault="00B2242A" w:rsidP="00E21429">
            <w:pPr>
              <w:pStyle w:val="Other0"/>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Adaptarea la schimbările climatice</w:t>
            </w:r>
          </w:p>
        </w:tc>
        <w:tc>
          <w:tcPr>
            <w:tcW w:w="180" w:type="pct"/>
            <w:tcBorders>
              <w:top w:val="single" w:sz="4" w:space="0" w:color="auto"/>
              <w:left w:val="single" w:sz="4" w:space="0" w:color="auto"/>
              <w:bottom w:val="single" w:sz="4" w:space="0" w:color="auto"/>
            </w:tcBorders>
            <w:shd w:val="clear" w:color="auto" w:fill="FFFFFF"/>
            <w:vAlign w:val="center"/>
          </w:tcPr>
          <w:p w14:paraId="227BA43F" w14:textId="05A63EE7" w:rsidR="00B2242A" w:rsidRPr="00117284" w:rsidRDefault="00CC7B7A" w:rsidP="00E21429">
            <w:pPr>
              <w:pStyle w:val="Other0"/>
              <w:ind w:left="90" w:right="-105"/>
              <w:jc w:val="center"/>
              <w:rPr>
                <w:rFonts w:ascii="Arial Narrow" w:hAnsi="Arial Narrow"/>
                <w:b/>
                <w:color w:val="002060"/>
                <w:sz w:val="22"/>
                <w:szCs w:val="22"/>
                <w:lang w:val="ro-RO"/>
              </w:rPr>
            </w:pPr>
            <w:r>
              <w:rPr>
                <w:rFonts w:ascii="Arial Narrow" w:hAnsi="Arial Narrow"/>
                <w:b/>
                <w:color w:val="002060"/>
                <w:sz w:val="22"/>
                <w:szCs w:val="22"/>
                <w:lang w:val="ro-RO"/>
              </w:rPr>
              <w:t>x</w:t>
            </w:r>
          </w:p>
        </w:tc>
        <w:tc>
          <w:tcPr>
            <w:tcW w:w="180" w:type="pct"/>
            <w:tcBorders>
              <w:top w:val="single" w:sz="4" w:space="0" w:color="auto"/>
              <w:left w:val="single" w:sz="4" w:space="0" w:color="auto"/>
              <w:bottom w:val="single" w:sz="4" w:space="0" w:color="auto"/>
            </w:tcBorders>
            <w:shd w:val="clear" w:color="auto" w:fill="FFFFFF"/>
            <w:vAlign w:val="center"/>
          </w:tcPr>
          <w:p w14:paraId="7C58CA1E" w14:textId="683E2334" w:rsidR="00B2242A" w:rsidRPr="00B40C82" w:rsidRDefault="00B2242A" w:rsidP="00E21429">
            <w:pPr>
              <w:ind w:left="90" w:right="-105"/>
              <w:jc w:val="both"/>
              <w:rPr>
                <w:rFonts w:ascii="Arial Narrow" w:hAnsi="Arial Narrow"/>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754EDACE" w14:textId="6EF56CD2" w:rsidR="00B2242A" w:rsidRPr="00B40C82" w:rsidRDefault="00B2242A" w:rsidP="00E21429">
            <w:pPr>
              <w:ind w:left="90" w:right="166"/>
              <w:jc w:val="both"/>
              <w:rPr>
                <w:rFonts w:ascii="Arial Narrow" w:hAnsi="Arial Narrow"/>
                <w:color w:val="002060"/>
                <w:sz w:val="22"/>
                <w:szCs w:val="22"/>
                <w:lang w:val="ro-RO"/>
              </w:rPr>
            </w:pPr>
          </w:p>
        </w:tc>
      </w:tr>
      <w:tr w:rsidR="00B2242A" w:rsidRPr="00B40C82" w14:paraId="3FB8EB2E"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FFFFFF"/>
          </w:tcPr>
          <w:p w14:paraId="49E810F3" w14:textId="6C21950D" w:rsidR="00B2242A" w:rsidRPr="00B40C82" w:rsidRDefault="00B2242A" w:rsidP="00E21429">
            <w:pPr>
              <w:pStyle w:val="Other0"/>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 xml:space="preserve">Utilizarea durabilă și protejarea resurselor de </w:t>
            </w:r>
          </w:p>
          <w:p w14:paraId="00A1E29D" w14:textId="77777777" w:rsidR="00B2242A" w:rsidRPr="00B40C82" w:rsidRDefault="00B2242A" w:rsidP="00E21429">
            <w:pPr>
              <w:pStyle w:val="Other0"/>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apă și a celor marine</w:t>
            </w:r>
          </w:p>
          <w:p w14:paraId="72419D6A" w14:textId="454C9A8C" w:rsidR="00B2242A" w:rsidRPr="00B40C82" w:rsidRDefault="00B2242A" w:rsidP="00E21429">
            <w:pPr>
              <w:pStyle w:val="Other0"/>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[Investițiile nu au impact asupra acestui obiectiv de mediu. În eventualitatea în care este aplicabil, pe parcursul etapei de implementare, deșeurile rezultate din demolare, precum și materialele necesare pentru construire, vor fi depozitate astfel încât să se evite infiltrațiile în stratul acvifer urmare a ploilor.]</w:t>
            </w:r>
          </w:p>
        </w:tc>
        <w:tc>
          <w:tcPr>
            <w:tcW w:w="180" w:type="pct"/>
            <w:tcBorders>
              <w:top w:val="single" w:sz="4" w:space="0" w:color="auto"/>
              <w:left w:val="single" w:sz="4" w:space="0" w:color="auto"/>
              <w:bottom w:val="single" w:sz="4" w:space="0" w:color="auto"/>
            </w:tcBorders>
            <w:shd w:val="clear" w:color="auto" w:fill="FFFFFF"/>
            <w:vAlign w:val="center"/>
          </w:tcPr>
          <w:p w14:paraId="5A40E9E9" w14:textId="27CB8913" w:rsidR="00B2242A" w:rsidRPr="00117284" w:rsidRDefault="00B2242A" w:rsidP="00E21429">
            <w:pPr>
              <w:pStyle w:val="Other0"/>
              <w:ind w:left="90" w:right="-105"/>
              <w:jc w:val="both"/>
              <w:rPr>
                <w:rFonts w:ascii="Arial Narrow" w:hAnsi="Arial Narrow"/>
                <w:b/>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075A79F9" w14:textId="30C719F1" w:rsidR="00B2242A" w:rsidRPr="00117284" w:rsidRDefault="00B2242A" w:rsidP="00861797">
            <w:pPr>
              <w:ind w:left="90" w:right="-105"/>
              <w:jc w:val="center"/>
              <w:rPr>
                <w:rFonts w:ascii="Arial Narrow" w:hAnsi="Arial Narrow"/>
                <w:b/>
                <w:color w:val="002060"/>
                <w:sz w:val="22"/>
                <w:szCs w:val="22"/>
                <w:lang w:val="ro-RO"/>
              </w:rPr>
            </w:pPr>
            <w:r w:rsidRPr="00117284">
              <w:rPr>
                <w:rFonts w:ascii="Arial Narrow" w:hAnsi="Arial Narrow"/>
                <w:b/>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3505EF45" w14:textId="77777777" w:rsidR="00B2242A" w:rsidRPr="00B40C82" w:rsidRDefault="00B2242A" w:rsidP="00E21429">
            <w:pPr>
              <w:ind w:left="90" w:right="166"/>
              <w:jc w:val="both"/>
              <w:rPr>
                <w:rFonts w:ascii="Arial Narrow" w:hAnsi="Arial Narrow"/>
                <w:color w:val="002060"/>
                <w:sz w:val="22"/>
                <w:szCs w:val="22"/>
                <w:lang w:val="ro-RO"/>
              </w:rPr>
            </w:pPr>
          </w:p>
        </w:tc>
      </w:tr>
      <w:tr w:rsidR="00B2242A" w:rsidRPr="00B40C82" w14:paraId="340D1F63"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FFFFFF"/>
          </w:tcPr>
          <w:p w14:paraId="342317A2" w14:textId="301ED516" w:rsidR="00B2242A" w:rsidRPr="00B40C82" w:rsidRDefault="00B2242A" w:rsidP="00E21429">
            <w:pPr>
              <w:pStyle w:val="Other0"/>
              <w:tabs>
                <w:tab w:val="left" w:pos="163"/>
                <w:tab w:val="left" w:pos="525"/>
              </w:tabs>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Economia circulară, inclusiv prevenirea și reciclarea deșeurilor</w:t>
            </w:r>
          </w:p>
        </w:tc>
        <w:tc>
          <w:tcPr>
            <w:tcW w:w="180" w:type="pct"/>
            <w:tcBorders>
              <w:top w:val="single" w:sz="4" w:space="0" w:color="auto"/>
              <w:left w:val="single" w:sz="4" w:space="0" w:color="auto"/>
              <w:bottom w:val="single" w:sz="4" w:space="0" w:color="auto"/>
            </w:tcBorders>
            <w:shd w:val="clear" w:color="auto" w:fill="FFFFFF"/>
            <w:vAlign w:val="center"/>
          </w:tcPr>
          <w:p w14:paraId="414E661D" w14:textId="6D3D7F45" w:rsidR="00B2242A" w:rsidRPr="00117284" w:rsidRDefault="00B2242A" w:rsidP="00E21429">
            <w:pPr>
              <w:pStyle w:val="Other0"/>
              <w:ind w:left="90" w:right="-105"/>
              <w:jc w:val="center"/>
              <w:rPr>
                <w:rFonts w:ascii="Arial Narrow" w:hAnsi="Arial Narrow"/>
                <w:b/>
                <w:color w:val="002060"/>
                <w:sz w:val="22"/>
                <w:szCs w:val="22"/>
                <w:lang w:val="ro-RO"/>
              </w:rPr>
            </w:pPr>
            <w:r w:rsidRPr="00117284">
              <w:rPr>
                <w:rFonts w:ascii="Arial Narrow" w:hAnsi="Arial Narrow"/>
                <w:b/>
                <w:color w:val="002060"/>
                <w:sz w:val="22"/>
                <w:szCs w:val="22"/>
                <w:lang w:val="ro-RO"/>
              </w:rPr>
              <w:t>x</w:t>
            </w:r>
          </w:p>
        </w:tc>
        <w:tc>
          <w:tcPr>
            <w:tcW w:w="180" w:type="pct"/>
            <w:tcBorders>
              <w:top w:val="single" w:sz="4" w:space="0" w:color="auto"/>
              <w:left w:val="single" w:sz="4" w:space="0" w:color="auto"/>
              <w:bottom w:val="single" w:sz="4" w:space="0" w:color="auto"/>
            </w:tcBorders>
            <w:shd w:val="clear" w:color="auto" w:fill="FFFFFF"/>
            <w:vAlign w:val="center"/>
          </w:tcPr>
          <w:p w14:paraId="77B02C37" w14:textId="5F1169FB" w:rsidR="00B2242A" w:rsidRPr="00117284" w:rsidRDefault="00B2242A" w:rsidP="00E21429">
            <w:pPr>
              <w:ind w:left="90" w:right="-105"/>
              <w:jc w:val="both"/>
              <w:rPr>
                <w:rFonts w:ascii="Arial Narrow" w:hAnsi="Arial Narrow"/>
                <w:b/>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2BE61054" w14:textId="08657969" w:rsidR="00B2242A" w:rsidRPr="00B40C82" w:rsidRDefault="00B2242A" w:rsidP="00E21429">
            <w:pPr>
              <w:pStyle w:val="Other0"/>
              <w:tabs>
                <w:tab w:val="left" w:pos="256"/>
              </w:tabs>
              <w:ind w:left="90" w:right="166"/>
              <w:jc w:val="both"/>
              <w:rPr>
                <w:rFonts w:ascii="Arial Narrow" w:hAnsi="Arial Narrow"/>
                <w:color w:val="002060"/>
                <w:sz w:val="22"/>
                <w:szCs w:val="22"/>
                <w:lang w:val="ro-RO"/>
              </w:rPr>
            </w:pPr>
          </w:p>
        </w:tc>
      </w:tr>
      <w:tr w:rsidR="00B2242A" w:rsidRPr="00B40C82" w14:paraId="2040C84F"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auto"/>
          </w:tcPr>
          <w:p w14:paraId="033EA4E9" w14:textId="77777777" w:rsidR="00B2242A" w:rsidRPr="00B40C82" w:rsidRDefault="00B2242A" w:rsidP="00E21429">
            <w:pPr>
              <w:ind w:left="90"/>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Prevenirea și controlul poluării în aer, apă sau sol</w:t>
            </w:r>
          </w:p>
          <w:p w14:paraId="21290D96" w14:textId="412B6F08" w:rsidR="00B2242A" w:rsidRPr="00B40C82" w:rsidRDefault="00B2242A" w:rsidP="00E21429">
            <w:pPr>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[Prin lucrările care se vor efectua se va asigura menținerea în limite cât mai reduse a gradului de poluare a aerului, apei și solului. Pe parcursul perioadei de construcție se va asigura limitarea zgomotului, emisiilor poluante și a prafului.</w:t>
            </w:r>
          </w:p>
          <w:p w14:paraId="6945F33D" w14:textId="77777777" w:rsidR="00B2242A" w:rsidRPr="00B40C82" w:rsidRDefault="00B2242A" w:rsidP="00E21429">
            <w:pPr>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 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p w14:paraId="7679EDA1" w14:textId="3DCBFD0B" w:rsidR="00B2242A" w:rsidRPr="00B40C82" w:rsidRDefault="007D3DAD" w:rsidP="00E21429">
            <w:pPr>
              <w:ind w:left="90" w:right="158"/>
              <w:jc w:val="both"/>
              <w:rPr>
                <w:rFonts w:ascii="Arial Narrow" w:hAnsi="Arial Narrow"/>
                <w:b/>
                <w:bCs/>
                <w:color w:val="002060"/>
                <w:sz w:val="22"/>
                <w:szCs w:val="22"/>
                <w:lang w:val="ro-RO"/>
              </w:rPr>
            </w:pPr>
            <w:r w:rsidRPr="007D3DAD">
              <w:rPr>
                <w:rFonts w:ascii="Arial Narrow" w:hAnsi="Arial Narrow"/>
                <w:i/>
                <w:iCs/>
                <w:color w:val="002060"/>
                <w:sz w:val="22"/>
                <w:szCs w:val="22"/>
                <w:lang w:val="ro-RO"/>
              </w:rPr>
              <w:t>Pe parcursul perioadei de construcție/reabilitare/consolidare se va asigura limitarea zgomotului, a prafului și a emisiilor poluante.</w:t>
            </w:r>
          </w:p>
        </w:tc>
        <w:tc>
          <w:tcPr>
            <w:tcW w:w="180" w:type="pct"/>
            <w:tcBorders>
              <w:top w:val="single" w:sz="4" w:space="0" w:color="auto"/>
              <w:left w:val="single" w:sz="4" w:space="0" w:color="auto"/>
              <w:bottom w:val="single" w:sz="4" w:space="0" w:color="auto"/>
            </w:tcBorders>
            <w:shd w:val="clear" w:color="auto" w:fill="FFFFFF"/>
            <w:vAlign w:val="center"/>
          </w:tcPr>
          <w:p w14:paraId="3E9E436F" w14:textId="77777777" w:rsidR="00B2242A" w:rsidRPr="00117284" w:rsidRDefault="00B2242A" w:rsidP="00E21429">
            <w:pPr>
              <w:pStyle w:val="Other0"/>
              <w:ind w:left="90" w:right="-105"/>
              <w:jc w:val="both"/>
              <w:rPr>
                <w:rFonts w:ascii="Arial Narrow" w:hAnsi="Arial Narrow"/>
                <w:b/>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588DBC3C" w14:textId="51EFCFC8" w:rsidR="00B2242A" w:rsidRPr="00117284" w:rsidRDefault="00B2242A" w:rsidP="00E21429">
            <w:pPr>
              <w:ind w:left="90" w:right="-105"/>
              <w:jc w:val="center"/>
              <w:rPr>
                <w:rFonts w:ascii="Arial Narrow" w:hAnsi="Arial Narrow"/>
                <w:b/>
                <w:color w:val="002060"/>
                <w:sz w:val="22"/>
                <w:szCs w:val="22"/>
                <w:lang w:val="ro-RO"/>
              </w:rPr>
            </w:pPr>
            <w:r w:rsidRPr="00117284">
              <w:rPr>
                <w:rFonts w:ascii="Arial Narrow" w:hAnsi="Arial Narrow"/>
                <w:b/>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6B76695B" w14:textId="77777777" w:rsidR="00B2242A" w:rsidRDefault="00B2242A" w:rsidP="00E21429">
            <w:pPr>
              <w:ind w:left="90" w:right="166"/>
              <w:jc w:val="both"/>
              <w:rPr>
                <w:rFonts w:ascii="Arial Narrow" w:hAnsi="Arial Narrow"/>
                <w:color w:val="002060"/>
                <w:sz w:val="22"/>
                <w:szCs w:val="22"/>
                <w:lang w:val="ro-RO"/>
              </w:rPr>
            </w:pPr>
          </w:p>
          <w:p w14:paraId="07152AE3" w14:textId="77777777" w:rsidR="00CC7B7A" w:rsidRDefault="00CC7B7A" w:rsidP="00E21429">
            <w:pPr>
              <w:ind w:left="90" w:right="166"/>
              <w:jc w:val="both"/>
              <w:rPr>
                <w:rFonts w:ascii="Arial Narrow" w:hAnsi="Arial Narrow"/>
                <w:color w:val="002060"/>
                <w:sz w:val="22"/>
                <w:szCs w:val="22"/>
                <w:lang w:val="ro-RO"/>
              </w:rPr>
            </w:pPr>
          </w:p>
          <w:p w14:paraId="507B2B81" w14:textId="521B0926" w:rsidR="00CC7B7A" w:rsidRPr="00B40C82" w:rsidRDefault="00CC7B7A" w:rsidP="00E21429">
            <w:pPr>
              <w:ind w:left="90" w:right="166"/>
              <w:jc w:val="both"/>
              <w:rPr>
                <w:rFonts w:ascii="Arial Narrow" w:hAnsi="Arial Narrow"/>
                <w:color w:val="002060"/>
                <w:sz w:val="22"/>
                <w:szCs w:val="22"/>
                <w:lang w:val="ro-RO"/>
              </w:rPr>
            </w:pPr>
          </w:p>
        </w:tc>
      </w:tr>
      <w:tr w:rsidR="00B2242A" w:rsidRPr="00B40C82" w14:paraId="4C6BC05C"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auto"/>
          </w:tcPr>
          <w:p w14:paraId="536B7FD1" w14:textId="221A091E" w:rsidR="00B2242A" w:rsidRPr="00B40C82" w:rsidRDefault="00B2242A" w:rsidP="00E21429">
            <w:pPr>
              <w:ind w:left="90"/>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 xml:space="preserve">Protecția și restaurarea biodiversității și a </w:t>
            </w:r>
          </w:p>
          <w:p w14:paraId="3699CFFE" w14:textId="679B01F3" w:rsidR="00B2242A" w:rsidRPr="00B40C82" w:rsidRDefault="00B2242A" w:rsidP="00E21429">
            <w:pPr>
              <w:ind w:left="90"/>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Ecosistemelor</w:t>
            </w:r>
          </w:p>
          <w:p w14:paraId="09F498A7" w14:textId="1382BC10" w:rsidR="00B2242A" w:rsidRPr="00B40C82" w:rsidRDefault="00B2242A" w:rsidP="00E21429">
            <w:pPr>
              <w:ind w:left="90" w:right="75"/>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D556CC" w:rsidRPr="00D556CC">
              <w:rPr>
                <w:rFonts w:ascii="Arial Narrow" w:hAnsi="Arial Narrow"/>
                <w:i/>
                <w:iCs/>
                <w:color w:val="002060"/>
                <w:sz w:val="22"/>
                <w:szCs w:val="22"/>
                <w:lang w:val="ro-RO"/>
              </w:rPr>
              <w:t xml:space="preserve">Investițiile sunt localizate de regulă în intravilanul </w:t>
            </w:r>
            <w:proofErr w:type="spellStart"/>
            <w:r w:rsidR="00D556CC" w:rsidRPr="00D556CC">
              <w:rPr>
                <w:rFonts w:ascii="Arial Narrow" w:hAnsi="Arial Narrow"/>
                <w:i/>
                <w:iCs/>
                <w:color w:val="002060"/>
                <w:sz w:val="22"/>
                <w:szCs w:val="22"/>
                <w:lang w:val="ro-RO"/>
              </w:rPr>
              <w:t>municipilor</w:t>
            </w:r>
            <w:proofErr w:type="spellEnd"/>
            <w:r w:rsidR="00D556CC" w:rsidRPr="00D556CC">
              <w:rPr>
                <w:rFonts w:ascii="Arial Narrow" w:hAnsi="Arial Narrow"/>
                <w:i/>
                <w:iCs/>
                <w:color w:val="002060"/>
                <w:sz w:val="22"/>
                <w:szCs w:val="22"/>
                <w:lang w:val="ro-RO"/>
              </w:rPr>
              <w:t>/</w:t>
            </w:r>
            <w:proofErr w:type="spellStart"/>
            <w:r w:rsidR="00D556CC" w:rsidRPr="00D556CC">
              <w:rPr>
                <w:rFonts w:ascii="Arial Narrow" w:hAnsi="Arial Narrow"/>
                <w:i/>
                <w:iCs/>
                <w:color w:val="002060"/>
                <w:sz w:val="22"/>
                <w:szCs w:val="22"/>
                <w:lang w:val="ro-RO"/>
              </w:rPr>
              <w:t>localităţilor</w:t>
            </w:r>
            <w:proofErr w:type="spellEnd"/>
            <w:r w:rsidR="00D556CC" w:rsidRPr="00D556CC">
              <w:rPr>
                <w:rFonts w:ascii="Arial Narrow" w:hAnsi="Arial Narrow"/>
                <w:i/>
                <w:iCs/>
                <w:color w:val="002060"/>
                <w:sz w:val="22"/>
                <w:szCs w:val="22"/>
                <w:lang w:val="ro-RO"/>
              </w:rPr>
              <w:t xml:space="preserve"> și nu vizează zone sensibile din punct de vedere a biodiversității și a ecosistemelor (Natura 2000, Patrimoniul UNESCO sau alte zone protejate).</w:t>
            </w:r>
            <w:r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vAlign w:val="center"/>
          </w:tcPr>
          <w:p w14:paraId="0790EEA0" w14:textId="77777777" w:rsidR="00B2242A" w:rsidRPr="00B40C82" w:rsidRDefault="00B2242A" w:rsidP="00E21429">
            <w:pPr>
              <w:pStyle w:val="Other0"/>
              <w:ind w:left="90" w:right="-105"/>
              <w:jc w:val="both"/>
              <w:rPr>
                <w:rFonts w:ascii="Arial Narrow" w:hAnsi="Arial Narrow"/>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5E1F2D31" w14:textId="31292C12" w:rsidR="00B2242A" w:rsidRPr="00B40C82" w:rsidRDefault="00B2242A" w:rsidP="00E21429">
            <w:pPr>
              <w:ind w:left="90" w:right="-105"/>
              <w:jc w:val="both"/>
              <w:rPr>
                <w:rFonts w:ascii="Arial Narrow" w:hAnsi="Arial Narrow"/>
                <w:color w:val="002060"/>
                <w:sz w:val="22"/>
                <w:szCs w:val="22"/>
                <w:lang w:val="ro-RO"/>
              </w:rPr>
            </w:pPr>
            <w:r w:rsidRPr="00117284">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7FC1E499" w14:textId="459DD02D" w:rsidR="00B2242A" w:rsidRPr="00B40C82" w:rsidRDefault="00B2242A" w:rsidP="00E21429">
            <w:pPr>
              <w:pStyle w:val="Other0"/>
              <w:tabs>
                <w:tab w:val="left" w:pos="820"/>
              </w:tabs>
              <w:ind w:left="90" w:right="166"/>
              <w:jc w:val="both"/>
              <w:rPr>
                <w:rFonts w:ascii="Arial Narrow" w:hAnsi="Arial Narrow"/>
                <w:color w:val="002060"/>
                <w:sz w:val="22"/>
                <w:szCs w:val="22"/>
                <w:lang w:val="ro-RO"/>
              </w:rPr>
            </w:pPr>
          </w:p>
        </w:tc>
      </w:tr>
    </w:tbl>
    <w:p w14:paraId="6042E7D6" w14:textId="77777777" w:rsidR="008B38A6" w:rsidRPr="00B40C82" w:rsidRDefault="008B38A6" w:rsidP="00E21429">
      <w:pPr>
        <w:pStyle w:val="Default"/>
        <w:ind w:left="90"/>
        <w:jc w:val="both"/>
        <w:rPr>
          <w:rFonts w:ascii="Arial Narrow" w:hAnsi="Arial Narrow"/>
          <w:b/>
          <w:bCs/>
          <w:color w:val="002060"/>
          <w:sz w:val="22"/>
          <w:szCs w:val="22"/>
        </w:rPr>
      </w:pPr>
    </w:p>
    <w:tbl>
      <w:tblPr>
        <w:tblOverlap w:val="never"/>
        <w:tblW w:w="5035" w:type="pct"/>
        <w:tblCellMar>
          <w:left w:w="10" w:type="dxa"/>
          <w:right w:w="10" w:type="dxa"/>
        </w:tblCellMar>
        <w:tblLook w:val="0000" w:firstRow="0" w:lastRow="0" w:firstColumn="0" w:lastColumn="0" w:noHBand="0" w:noVBand="0"/>
      </w:tblPr>
      <w:tblGrid>
        <w:gridCol w:w="5486"/>
        <w:gridCol w:w="540"/>
        <w:gridCol w:w="540"/>
        <w:gridCol w:w="8438"/>
      </w:tblGrid>
      <w:tr w:rsidR="00B95EE0" w:rsidRPr="00B40C82" w14:paraId="737C76E6" w14:textId="77777777" w:rsidTr="00684742">
        <w:trPr>
          <w:trHeight w:val="20"/>
          <w:tblHeader/>
        </w:trPr>
        <w:tc>
          <w:tcPr>
            <w:tcW w:w="1828" w:type="pct"/>
            <w:tcBorders>
              <w:top w:val="single" w:sz="4" w:space="0" w:color="auto"/>
              <w:left w:val="single" w:sz="4" w:space="0" w:color="auto"/>
              <w:bottom w:val="single" w:sz="4" w:space="0" w:color="auto"/>
            </w:tcBorders>
            <w:shd w:val="clear" w:color="auto" w:fill="F2F2F2" w:themeFill="background1" w:themeFillShade="F2"/>
            <w:vAlign w:val="center"/>
          </w:tcPr>
          <w:p w14:paraId="77279A0D" w14:textId="0A1F8013" w:rsidR="00B95EE0" w:rsidRPr="00B40C82" w:rsidRDefault="005C51E5" w:rsidP="00E21429">
            <w:pPr>
              <w:pStyle w:val="Other0"/>
              <w:ind w:left="90"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Întrebări</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454DD138" w14:textId="77777777" w:rsidR="00B95EE0" w:rsidRPr="00B40C82" w:rsidRDefault="00B95EE0"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55602BC8" w14:textId="77777777" w:rsidR="00B95EE0" w:rsidRPr="00B40C82" w:rsidRDefault="00B95EE0"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7C7AB6" w14:textId="77777777" w:rsidR="00B95EE0" w:rsidRPr="00B40C82" w:rsidRDefault="00B95EE0" w:rsidP="00E21429">
            <w:pPr>
              <w:pStyle w:val="Other0"/>
              <w:ind w:left="9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tr w:rsidR="00B95EE0" w:rsidRPr="00B40C82" w14:paraId="521CA665"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2BBBADC8" w14:textId="653AA0C9" w:rsidR="005C51E5" w:rsidRPr="00B40C82" w:rsidRDefault="00660BCB"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Atenuarea schimbărilor climatice: Se așteaptă </w:t>
            </w:r>
            <w:r w:rsidR="00B01086" w:rsidRPr="00B40C82">
              <w:rPr>
                <w:rFonts w:ascii="Arial Narrow" w:hAnsi="Arial Narrow"/>
                <w:b/>
                <w:bCs/>
                <w:i/>
                <w:iCs/>
                <w:color w:val="002060"/>
                <w:sz w:val="22"/>
                <w:szCs w:val="22"/>
                <w:lang w:val="ro-RO"/>
              </w:rPr>
              <w:t xml:space="preserve"> </w:t>
            </w:r>
            <w:r w:rsidRPr="00B40C82">
              <w:rPr>
                <w:rFonts w:ascii="Arial Narrow" w:hAnsi="Arial Narrow"/>
                <w:b/>
                <w:bCs/>
                <w:i/>
                <w:iCs/>
                <w:color w:val="002060"/>
                <w:sz w:val="22"/>
                <w:szCs w:val="22"/>
                <w:lang w:val="ro-RO"/>
              </w:rPr>
              <w:t>ca măsura să conducă la emisii semnificative de GES?</w:t>
            </w:r>
          </w:p>
          <w:p w14:paraId="262BE098" w14:textId="77777777" w:rsidR="00A437CB" w:rsidRPr="00A437CB" w:rsidRDefault="006E724C" w:rsidP="00E21429">
            <w:pPr>
              <w:pStyle w:val="Other0"/>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A437CB" w:rsidRPr="00A437CB">
              <w:rPr>
                <w:rFonts w:ascii="Arial Narrow" w:hAnsi="Arial Narrow"/>
                <w:i/>
                <w:iCs/>
                <w:color w:val="002060"/>
                <w:sz w:val="22"/>
                <w:szCs w:val="22"/>
                <w:lang w:val="ro-RO"/>
              </w:rPr>
              <w:t>Infrastructura de educație din România este inadecvată pentru un număr mare de elevi. În plus, pentru învățământul universitar sunt necesare investiții în infrastructură pentru cantine și cămine, cu respectarea standardelor.</w:t>
            </w:r>
          </w:p>
          <w:p w14:paraId="475890CB" w14:textId="197543C0" w:rsidR="00660BCB" w:rsidRDefault="00A437CB" w:rsidP="00E21429">
            <w:pPr>
              <w:pStyle w:val="Other0"/>
              <w:ind w:left="90" w:right="158"/>
              <w:jc w:val="both"/>
              <w:rPr>
                <w:rFonts w:ascii="Arial Narrow" w:hAnsi="Arial Narrow"/>
                <w:i/>
                <w:iCs/>
                <w:color w:val="002060"/>
                <w:sz w:val="22"/>
                <w:szCs w:val="22"/>
                <w:lang w:val="ro-RO"/>
              </w:rPr>
            </w:pPr>
            <w:r w:rsidRPr="00A437CB">
              <w:rPr>
                <w:rFonts w:ascii="Arial Narrow" w:hAnsi="Arial Narrow"/>
                <w:i/>
                <w:iCs/>
                <w:color w:val="002060"/>
                <w:sz w:val="22"/>
                <w:szCs w:val="22"/>
                <w:lang w:val="ro-RO"/>
              </w:rPr>
              <w:t xml:space="preserve">Astfel, investițiile propuse urmăresc construirea și extinderea spațiilor clădirilor campusurilor universitare pentru crearea de noi locuri de masa, cazare și spații de lectura și recreere, dedicate studenților proveniți din medii </w:t>
            </w:r>
            <w:proofErr w:type="spellStart"/>
            <w:r w:rsidRPr="00A437CB">
              <w:rPr>
                <w:rFonts w:ascii="Arial Narrow" w:hAnsi="Arial Narrow"/>
                <w:i/>
                <w:iCs/>
                <w:color w:val="002060"/>
                <w:sz w:val="22"/>
                <w:szCs w:val="22"/>
                <w:lang w:val="ro-RO"/>
              </w:rPr>
              <w:t>socio</w:t>
            </w:r>
            <w:proofErr w:type="spellEnd"/>
            <w:r w:rsidRPr="00A437CB">
              <w:rPr>
                <w:rFonts w:ascii="Arial Narrow" w:hAnsi="Arial Narrow"/>
                <w:i/>
                <w:iCs/>
                <w:color w:val="002060"/>
                <w:sz w:val="22"/>
                <w:szCs w:val="22"/>
                <w:lang w:val="ro-RO"/>
              </w:rPr>
              <w:t>-economice defavorizate, prin acordarea unor granturi competitive dedicate universităților de stat.</w:t>
            </w:r>
          </w:p>
          <w:p w14:paraId="566C3935" w14:textId="77777777" w:rsidR="000B4AAB" w:rsidRPr="000B4AAB" w:rsidRDefault="00A437CB" w:rsidP="00E21429">
            <w:pPr>
              <w:pStyle w:val="Other0"/>
              <w:ind w:left="90" w:right="158"/>
              <w:jc w:val="both"/>
              <w:rPr>
                <w:rFonts w:ascii="Arial Narrow" w:hAnsi="Arial Narrow"/>
                <w:i/>
                <w:iCs/>
                <w:color w:val="002060"/>
                <w:sz w:val="22"/>
                <w:szCs w:val="22"/>
                <w:lang w:val="ro-RO"/>
              </w:rPr>
            </w:pPr>
            <w:r w:rsidRPr="00A437CB">
              <w:rPr>
                <w:rFonts w:ascii="Arial Narrow" w:hAnsi="Arial Narrow"/>
                <w:i/>
                <w:iCs/>
                <w:color w:val="002060"/>
                <w:sz w:val="22"/>
                <w:szCs w:val="22"/>
                <w:lang w:val="ro-RO"/>
              </w:rPr>
              <w:t>În cadrul procesului de construcție/ reabilitare/ consolidare a infrastructurii se va avea în vedere utilizarea de materiale și practici care să nu conducă la o creștere semnificativă de</w:t>
            </w:r>
            <w:r>
              <w:rPr>
                <w:rFonts w:ascii="Arial Narrow" w:hAnsi="Arial Narrow"/>
                <w:i/>
                <w:iCs/>
                <w:color w:val="002060"/>
                <w:sz w:val="22"/>
                <w:szCs w:val="22"/>
                <w:lang w:val="ro-RO"/>
              </w:rPr>
              <w:t xml:space="preserve"> </w:t>
            </w:r>
            <w:r w:rsidR="000B4AAB" w:rsidRPr="000B4AAB">
              <w:rPr>
                <w:rFonts w:ascii="Arial Narrow" w:hAnsi="Arial Narrow"/>
                <w:i/>
                <w:iCs/>
                <w:color w:val="002060"/>
                <w:sz w:val="22"/>
                <w:szCs w:val="22"/>
                <w:lang w:val="ro-RO"/>
              </w:rPr>
              <w:t>poluați în aer. În plus, clădirile noi se așteaptă să aibă un necesar de energie primară cu cel puțin 20% mai mic și să fie eficiente energetic.</w:t>
            </w:r>
          </w:p>
          <w:p w14:paraId="10DB8C62" w14:textId="77777777" w:rsidR="000B4AAB" w:rsidRPr="000B4AAB" w:rsidRDefault="000B4AAB" w:rsidP="00E21429">
            <w:pPr>
              <w:pStyle w:val="Other0"/>
              <w:ind w:left="90" w:right="158"/>
              <w:jc w:val="both"/>
              <w:rPr>
                <w:rFonts w:ascii="Arial Narrow" w:hAnsi="Arial Narrow"/>
                <w:i/>
                <w:iCs/>
                <w:color w:val="002060"/>
                <w:sz w:val="22"/>
                <w:szCs w:val="22"/>
                <w:lang w:val="ro-RO"/>
              </w:rPr>
            </w:pPr>
            <w:r w:rsidRPr="000B4AAB">
              <w:rPr>
                <w:rFonts w:ascii="Arial Narrow" w:hAnsi="Arial Narrow"/>
                <w:i/>
                <w:iCs/>
                <w:color w:val="002060"/>
                <w:sz w:val="22"/>
                <w:szCs w:val="22"/>
                <w:lang w:val="ro-RO"/>
              </w:rPr>
              <w:t>Se vor respecta prevederile Directivei privind performanța energetică a clădirilor (pentru renovări), precum și a standardelor în domeniul construcțiilor, inclusiv recomandările din studiul de fezabilitate și avizul de mediu.</w:t>
            </w:r>
          </w:p>
          <w:p w14:paraId="604A77F3" w14:textId="4EC1ADC9" w:rsidR="00A437CB" w:rsidRPr="00B40C82" w:rsidRDefault="000B4AAB" w:rsidP="00E21429">
            <w:pPr>
              <w:pStyle w:val="Other0"/>
              <w:ind w:left="90" w:right="158"/>
              <w:jc w:val="both"/>
              <w:rPr>
                <w:rFonts w:ascii="Arial Narrow" w:hAnsi="Arial Narrow"/>
                <w:i/>
                <w:iCs/>
                <w:color w:val="002060"/>
                <w:sz w:val="22"/>
                <w:szCs w:val="22"/>
                <w:lang w:val="ro-RO"/>
              </w:rPr>
            </w:pPr>
            <w:r w:rsidRPr="000B4AAB">
              <w:rPr>
                <w:rFonts w:ascii="Arial Narrow" w:hAnsi="Arial Narrow"/>
                <w:i/>
                <w:iCs/>
                <w:color w:val="002060"/>
                <w:sz w:val="22"/>
                <w:szCs w:val="22"/>
                <w:lang w:val="ro-RO"/>
              </w:rPr>
              <w:t>Astfel, prin activitățile specifice nu există impact semnificativ negativ asupra emisiilor de GHG.</w:t>
            </w:r>
            <w:r>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3E884BD" w14:textId="77777777" w:rsidR="00B95EE0" w:rsidRPr="00B40C82" w:rsidRDefault="00B95EE0" w:rsidP="00E21429">
            <w:pPr>
              <w:pStyle w:val="Other0"/>
              <w:ind w:left="9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A3909DF" w14:textId="4B865C3E" w:rsidR="00B95EE0" w:rsidRPr="00B40C82" w:rsidRDefault="005C51E5" w:rsidP="00E21429">
            <w:pPr>
              <w:pStyle w:val="Other0"/>
              <w:ind w:left="9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C873A" w14:textId="77777777" w:rsidR="00B95EE0" w:rsidRPr="00B40C82" w:rsidRDefault="00B95EE0" w:rsidP="00E21429">
            <w:pPr>
              <w:pStyle w:val="Other0"/>
              <w:ind w:left="90"/>
              <w:jc w:val="both"/>
              <w:rPr>
                <w:rFonts w:ascii="Arial Narrow" w:hAnsi="Arial Narrow"/>
                <w:b/>
                <w:bCs/>
                <w:i/>
                <w:iCs/>
                <w:color w:val="002060"/>
                <w:sz w:val="22"/>
                <w:szCs w:val="22"/>
                <w:lang w:val="ro-RO"/>
              </w:rPr>
            </w:pPr>
          </w:p>
        </w:tc>
      </w:tr>
      <w:tr w:rsidR="00B95EE0" w:rsidRPr="00B40C82" w14:paraId="50BC9809"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1A874B7C" w14:textId="752B1C6F" w:rsidR="00B95EE0" w:rsidRPr="00B40C82" w:rsidRDefault="00B01086"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Adaptarea la schimbările climatice. Se  preconizează că măsura va duce la creșterea efectului negativ al climatului actual și al climatului viitor preconizat asupra măsurii în  sine sau asupra persoanelor, asupra naturii sau  asupra activelor?</w:t>
            </w:r>
          </w:p>
          <w:p w14:paraId="0338A529" w14:textId="77777777" w:rsidR="003A01E2" w:rsidRPr="003A01E2" w:rsidRDefault="00F205C2" w:rsidP="00E21429">
            <w:pPr>
              <w:pStyle w:val="Other0"/>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3A01E2" w:rsidRPr="003A01E2">
              <w:rPr>
                <w:rFonts w:ascii="Arial Narrow" w:hAnsi="Arial Narrow"/>
                <w:i/>
                <w:iCs/>
                <w:color w:val="002060"/>
                <w:sz w:val="22"/>
                <w:szCs w:val="22"/>
                <w:lang w:val="ro-RO"/>
              </w:rPr>
              <w:t>Ca urmare a implementării reformei R6, Ministerul Educației împreună cu Ministerul Dezvoltării, Lucrărilor Publice și Administrației vor analiza infrastructura universitară si tipurile de intervenții necesare..</w:t>
            </w:r>
          </w:p>
          <w:p w14:paraId="25295921" w14:textId="2F24B79D" w:rsidR="00F205C2" w:rsidRPr="00B40C82" w:rsidRDefault="003A01E2" w:rsidP="00E21429">
            <w:pPr>
              <w:pStyle w:val="Other0"/>
              <w:ind w:left="90" w:right="158"/>
              <w:jc w:val="both"/>
              <w:rPr>
                <w:rFonts w:ascii="Arial Narrow" w:hAnsi="Arial Narrow"/>
                <w:i/>
                <w:iCs/>
                <w:color w:val="002060"/>
                <w:sz w:val="22"/>
                <w:szCs w:val="22"/>
                <w:lang w:val="ro-RO"/>
              </w:rPr>
            </w:pPr>
            <w:r w:rsidRPr="003A01E2">
              <w:rPr>
                <w:rFonts w:ascii="Arial Narrow" w:hAnsi="Arial Narrow"/>
                <w:i/>
                <w:iCs/>
                <w:color w:val="002060"/>
                <w:sz w:val="22"/>
                <w:szCs w:val="22"/>
                <w:lang w:val="ro-RO"/>
              </w:rPr>
              <w:t>În implementare se va asigura respectarea obiectivelor privind adaptarea la schimbările climatice, de exemplu asigurându-se că nu se construiesc corpuri noi acolo unde cele existente pot fi reabilitate sau consolidate</w:t>
            </w:r>
            <w:r w:rsidR="00F205C2"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3E4D1DFB" w14:textId="77777777" w:rsidR="00B95EE0" w:rsidRPr="00B40C82" w:rsidRDefault="00B95EE0" w:rsidP="00E21429">
            <w:pPr>
              <w:pStyle w:val="Other0"/>
              <w:ind w:left="9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F83FB9A" w14:textId="1537345C" w:rsidR="00B95EE0" w:rsidRPr="00B40C82" w:rsidRDefault="00B01086" w:rsidP="00E21429">
            <w:pPr>
              <w:pStyle w:val="Other0"/>
              <w:ind w:left="9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581F7B" w14:textId="77777777" w:rsidR="00B95EE0" w:rsidRPr="00B40C82" w:rsidRDefault="00B95EE0" w:rsidP="00E21429">
            <w:pPr>
              <w:pStyle w:val="Other0"/>
              <w:ind w:left="90"/>
              <w:jc w:val="both"/>
              <w:rPr>
                <w:rFonts w:ascii="Arial Narrow" w:hAnsi="Arial Narrow"/>
                <w:b/>
                <w:bCs/>
                <w:i/>
                <w:iCs/>
                <w:color w:val="002060"/>
                <w:sz w:val="22"/>
                <w:szCs w:val="22"/>
                <w:lang w:val="ro-RO"/>
              </w:rPr>
            </w:pPr>
          </w:p>
        </w:tc>
      </w:tr>
      <w:tr w:rsidR="00B01086" w:rsidRPr="00B40C82" w14:paraId="49FE0318"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238BC735" w14:textId="77777777" w:rsidR="006C51F5" w:rsidRPr="00B40C82" w:rsidRDefault="006C51F5"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Tranziția către o economie circulară, inclusiv prevenirea generării de deșeuri și reciclarea acestora: </w:t>
            </w:r>
          </w:p>
          <w:p w14:paraId="1773B60C" w14:textId="77777777" w:rsidR="006C51F5" w:rsidRPr="00B40C82" w:rsidRDefault="006C51F5"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Se preconizează că măsura: </w:t>
            </w:r>
          </w:p>
          <w:p w14:paraId="36FBD27E" w14:textId="77F9048C" w:rsidR="006C51F5" w:rsidRPr="00B40C82" w:rsidRDefault="006C51F5"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(i) va duce la o creștere semnificativă a generării, a incinerării sau a eliminării deșeurilor, cu excepția incinerării deșeurilor periculoase nereciclabile sau </w:t>
            </w:r>
          </w:p>
          <w:p w14:paraId="1087AA4F" w14:textId="1069E050" w:rsidR="006C51F5" w:rsidRPr="00B40C82" w:rsidRDefault="006C51F5"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 va duce la ineficiențe semnificative în utilizarea directă sau indirectă a oricăror resurse naturale în orice etapă a ciclului său de viață, care nu sunt reduse la minimum prin măsuri adecvate sau</w:t>
            </w:r>
          </w:p>
          <w:p w14:paraId="747A3809" w14:textId="77777777" w:rsidR="00B01086" w:rsidRPr="00B40C82" w:rsidRDefault="006C51F5" w:rsidP="00E21429">
            <w:pPr>
              <w:pStyle w:val="Other0"/>
              <w:ind w:left="90"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(iii) va cauza prejudicii semnificative și pe termen lung mediului în ceea ce privește economia circulară?</w:t>
            </w:r>
          </w:p>
          <w:p w14:paraId="529A90A3" w14:textId="616CBDB6" w:rsidR="00AC0B69" w:rsidRPr="00AC0B69" w:rsidRDefault="00B40C82" w:rsidP="00E21429">
            <w:pPr>
              <w:pStyle w:val="Other0"/>
              <w:ind w:left="90"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AC0B69" w:rsidRPr="00AC0B69">
              <w:rPr>
                <w:rFonts w:ascii="Arial Narrow" w:hAnsi="Arial Narrow"/>
                <w:i/>
                <w:iCs/>
                <w:color w:val="002060"/>
                <w:sz w:val="22"/>
                <w:szCs w:val="22"/>
                <w:lang w:val="ro-RO"/>
              </w:rPr>
              <w:t xml:space="preserve">Pentru </w:t>
            </w:r>
            <w:r w:rsidR="00D556CC" w:rsidRPr="00AC0B69">
              <w:rPr>
                <w:rFonts w:ascii="Arial Narrow" w:hAnsi="Arial Narrow"/>
                <w:i/>
                <w:iCs/>
                <w:color w:val="002060"/>
                <w:sz w:val="22"/>
                <w:szCs w:val="22"/>
                <w:lang w:val="ro-RO"/>
              </w:rPr>
              <w:t>activitățile</w:t>
            </w:r>
            <w:r w:rsidR="00AC0B69" w:rsidRPr="00AC0B69">
              <w:rPr>
                <w:rFonts w:ascii="Arial Narrow" w:hAnsi="Arial Narrow"/>
                <w:i/>
                <w:iCs/>
                <w:color w:val="002060"/>
                <w:sz w:val="22"/>
                <w:szCs w:val="22"/>
                <w:lang w:val="ro-RO"/>
              </w:rPr>
              <w:t xml:space="preserve"> care implică lucrări de construire/reabilitare, pe perioada executării acestora, constructorii se vor asigura că o parte din deșeurile nepericuloase rezultate din construcții și demolări vor fi sortate pentru a facilita reutilizarea și reciclarea.</w:t>
            </w:r>
          </w:p>
          <w:p w14:paraId="0EABAC90" w14:textId="0CBE1EAA" w:rsidR="00AC0B69" w:rsidRPr="00AC0B69" w:rsidRDefault="00AC0B69" w:rsidP="00E21429">
            <w:pPr>
              <w:pStyle w:val="Other0"/>
              <w:ind w:left="90" w:right="158"/>
              <w:jc w:val="both"/>
              <w:rPr>
                <w:rFonts w:ascii="Arial Narrow" w:hAnsi="Arial Narrow"/>
                <w:i/>
                <w:iCs/>
                <w:color w:val="002060"/>
                <w:sz w:val="22"/>
                <w:szCs w:val="22"/>
                <w:lang w:val="ro-RO"/>
              </w:rPr>
            </w:pPr>
            <w:r w:rsidRPr="00AC0B69">
              <w:rPr>
                <w:rFonts w:ascii="Arial Narrow" w:hAnsi="Arial Narrow"/>
                <w:i/>
                <w:iCs/>
                <w:color w:val="002060"/>
                <w:sz w:val="22"/>
                <w:szCs w:val="22"/>
                <w:lang w:val="ro-RO"/>
              </w:rPr>
              <w:t>De asemenea, construct</w:t>
            </w:r>
            <w:r w:rsidR="00D556CC">
              <w:rPr>
                <w:rFonts w:ascii="Arial Narrow" w:hAnsi="Arial Narrow"/>
                <w:i/>
                <w:iCs/>
                <w:color w:val="002060"/>
                <w:sz w:val="22"/>
                <w:szCs w:val="22"/>
                <w:lang w:val="ro-RO"/>
              </w:rPr>
              <w:t>o</w:t>
            </w:r>
            <w:r w:rsidRPr="00AC0B69">
              <w:rPr>
                <w:rFonts w:ascii="Arial Narrow" w:hAnsi="Arial Narrow"/>
                <w:i/>
                <w:iCs/>
                <w:color w:val="002060"/>
                <w:sz w:val="22"/>
                <w:szCs w:val="22"/>
                <w:lang w:val="ro-RO"/>
              </w:rPr>
              <w:t>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 și generate pe șantier vor fi pregătite pentru reutilizare, reciclare și alte operațiuni de valorificare materială, inclusiv operațiuni de umplere care utilizează deșeuri pentru a înlocui alte materiale.</w:t>
            </w:r>
          </w:p>
          <w:p w14:paraId="4B42B607" w14:textId="76DF61C6" w:rsidR="00AC0B69" w:rsidRDefault="00AC0B69" w:rsidP="00E21429">
            <w:pPr>
              <w:pStyle w:val="Other0"/>
              <w:ind w:left="90" w:right="158"/>
              <w:jc w:val="both"/>
              <w:rPr>
                <w:rFonts w:ascii="Arial Narrow" w:hAnsi="Arial Narrow"/>
                <w:i/>
                <w:iCs/>
                <w:color w:val="002060"/>
                <w:sz w:val="22"/>
                <w:szCs w:val="22"/>
                <w:lang w:val="ro-RO"/>
              </w:rPr>
            </w:pPr>
            <w:r w:rsidRPr="00AC0B69">
              <w:rPr>
                <w:rFonts w:ascii="Arial Narrow" w:hAnsi="Arial Narrow"/>
                <w:i/>
                <w:iCs/>
                <w:color w:val="002060"/>
                <w:sz w:val="22"/>
                <w:szCs w:val="22"/>
                <w:lang w:val="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7317EC64" w14:textId="77777777" w:rsidR="00133275" w:rsidRPr="00133275" w:rsidRDefault="00133275" w:rsidP="00E21429">
            <w:pPr>
              <w:pStyle w:val="Other0"/>
              <w:ind w:left="90" w:right="158"/>
              <w:jc w:val="both"/>
              <w:rPr>
                <w:rFonts w:ascii="Arial Narrow" w:hAnsi="Arial Narrow"/>
                <w:i/>
                <w:iCs/>
                <w:color w:val="002060"/>
                <w:sz w:val="22"/>
                <w:szCs w:val="22"/>
                <w:lang w:val="ro-RO"/>
              </w:rPr>
            </w:pPr>
            <w:r w:rsidRPr="00133275">
              <w:rPr>
                <w:rFonts w:ascii="Arial Narrow" w:hAnsi="Arial Narrow"/>
                <w:i/>
                <w:iCs/>
                <w:color w:val="002060"/>
                <w:sz w:val="22"/>
                <w:szCs w:val="22"/>
                <w:lang w:val="ro-RO"/>
              </w:rPr>
              <w:t>Pentru echipamentele destinate producției de energie din surse regenerabile care pot fi instalate, măsura include specificații tehnice în ceea ce privește durabilitatea și potențialul lor de reparare și de reciclare, astfel cum se specifică la pagina X din planul de redresare și reziliență. În special, operatorii vor limita generarea de deșeuri în procesele aferente construcțiilor și demolărilor, în conformitate cu Protocolul UE de gestionare a deșeurilor din</w:t>
            </w:r>
            <w:r>
              <w:rPr>
                <w:rFonts w:ascii="Arial Narrow" w:hAnsi="Arial Narrow"/>
                <w:i/>
                <w:iCs/>
                <w:color w:val="002060"/>
                <w:sz w:val="22"/>
                <w:szCs w:val="22"/>
                <w:lang w:val="ro-RO"/>
              </w:rPr>
              <w:t xml:space="preserve"> </w:t>
            </w:r>
            <w:r w:rsidRPr="00133275">
              <w:rPr>
                <w:rFonts w:ascii="Arial Narrow" w:hAnsi="Arial Narrow"/>
                <w:i/>
                <w:iCs/>
                <w:color w:val="002060"/>
                <w:sz w:val="22"/>
                <w:szCs w:val="22"/>
                <w:lang w:val="ro-RO"/>
              </w:rPr>
              <w:t>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34698950" w14:textId="4EA0BC27" w:rsidR="00A54A3C" w:rsidRPr="00B40C82" w:rsidRDefault="00133275" w:rsidP="00E21429">
            <w:pPr>
              <w:pStyle w:val="Other0"/>
              <w:ind w:left="90" w:right="158"/>
              <w:jc w:val="both"/>
              <w:rPr>
                <w:rFonts w:ascii="Arial Narrow" w:hAnsi="Arial Narrow"/>
                <w:i/>
                <w:iCs/>
                <w:color w:val="002060"/>
                <w:sz w:val="22"/>
                <w:szCs w:val="22"/>
                <w:lang w:val="ro-RO"/>
              </w:rPr>
            </w:pPr>
            <w:r w:rsidRPr="00133275">
              <w:rPr>
                <w:rFonts w:ascii="Arial Narrow" w:hAnsi="Arial Narrow"/>
                <w:i/>
                <w:iCs/>
                <w:color w:val="002060"/>
                <w:sz w:val="22"/>
                <w:szCs w:val="22"/>
                <w:lang w:val="ro-RO"/>
              </w:rPr>
              <w:t xml:space="preserve">Pentru etapa de operare nu se estimează că </w:t>
            </w:r>
            <w:r w:rsidR="00EC49AF" w:rsidRPr="00133275">
              <w:rPr>
                <w:rFonts w:ascii="Arial Narrow" w:hAnsi="Arial Narrow"/>
                <w:i/>
                <w:iCs/>
                <w:color w:val="002060"/>
                <w:sz w:val="22"/>
                <w:szCs w:val="22"/>
                <w:lang w:val="ro-RO"/>
              </w:rPr>
              <w:t>activitățile</w:t>
            </w:r>
            <w:r w:rsidRPr="00133275">
              <w:rPr>
                <w:rFonts w:ascii="Arial Narrow" w:hAnsi="Arial Narrow"/>
                <w:i/>
                <w:iCs/>
                <w:color w:val="002060"/>
                <w:sz w:val="22"/>
                <w:szCs w:val="22"/>
                <w:lang w:val="ro-RO"/>
              </w:rPr>
              <w:t xml:space="preserve"> care implică lucrări de construire din aceste măsuri vor conduce la o creștere semnificativă în ceea ce privește generarea, incinerarea sau eliminarea deșeurilor, precum și nici în ceea ce privește utilizarea durabilă a resurselor naturale și economia circulară</w:t>
            </w:r>
            <w:r w:rsidR="00B40C82"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4FC585B9" w14:textId="77777777" w:rsidR="00B01086" w:rsidRPr="00B40C82" w:rsidRDefault="00B01086" w:rsidP="00E21429">
            <w:pPr>
              <w:pStyle w:val="Other0"/>
              <w:ind w:left="9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67A7E4DE" w14:textId="48CF0D3E" w:rsidR="00B01086" w:rsidRPr="00B40C82" w:rsidRDefault="00A54A3C" w:rsidP="00E21429">
            <w:pPr>
              <w:pStyle w:val="Other0"/>
              <w:ind w:left="9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4109C" w14:textId="77777777" w:rsidR="00B01086" w:rsidRPr="00B40C82" w:rsidRDefault="00B01086" w:rsidP="00E21429">
            <w:pPr>
              <w:pStyle w:val="Other0"/>
              <w:ind w:left="90"/>
              <w:jc w:val="both"/>
              <w:rPr>
                <w:rFonts w:ascii="Arial Narrow" w:hAnsi="Arial Narrow"/>
                <w:b/>
                <w:bCs/>
                <w:i/>
                <w:iCs/>
                <w:color w:val="002060"/>
                <w:sz w:val="22"/>
                <w:szCs w:val="22"/>
                <w:lang w:val="ro-RO"/>
              </w:rPr>
            </w:pPr>
          </w:p>
        </w:tc>
      </w:tr>
    </w:tbl>
    <w:p w14:paraId="43FB6954" w14:textId="77777777" w:rsidR="00B350BA" w:rsidRPr="00B40C82" w:rsidRDefault="00B350BA" w:rsidP="006C51F5">
      <w:pPr>
        <w:pStyle w:val="Default"/>
        <w:jc w:val="both"/>
        <w:rPr>
          <w:rFonts w:ascii="Arial Narrow" w:hAnsi="Arial Narrow"/>
          <w:b/>
          <w:bCs/>
          <w:color w:val="002060"/>
          <w:sz w:val="22"/>
          <w:szCs w:val="22"/>
        </w:rPr>
      </w:pPr>
    </w:p>
    <w:p w14:paraId="1F049BA7"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Reprezentant legal </w:t>
      </w:r>
    </w:p>
    <w:p w14:paraId="0ED40ADF" w14:textId="18AA8201"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color w:val="002060"/>
          <w:sz w:val="22"/>
          <w:szCs w:val="22"/>
        </w:rPr>
        <w:t>Nume și prenume</w:t>
      </w:r>
      <w:r w:rsidR="00CF290C">
        <w:rPr>
          <w:rFonts w:ascii="Arial Narrow" w:hAnsi="Arial Narrow"/>
          <w:color w:val="002060"/>
          <w:sz w:val="22"/>
          <w:szCs w:val="22"/>
        </w:rPr>
        <w:t>:</w:t>
      </w:r>
      <w:r w:rsidRPr="00B40C82">
        <w:rPr>
          <w:rFonts w:ascii="Arial Narrow" w:hAnsi="Arial Narrow"/>
          <w:color w:val="002060"/>
          <w:sz w:val="22"/>
          <w:szCs w:val="22"/>
        </w:rPr>
        <w:t xml:space="preserve"> ................................................................. </w:t>
      </w:r>
    </w:p>
    <w:p w14:paraId="62868557" w14:textId="4A34AA38" w:rsidR="00BC0B0D" w:rsidRPr="00CF290C" w:rsidRDefault="009A0E20" w:rsidP="00CF290C">
      <w:pPr>
        <w:ind w:left="0"/>
        <w:jc w:val="both"/>
        <w:rPr>
          <w:rFonts w:ascii="Arial Narrow" w:hAnsi="Arial Narrow"/>
          <w:color w:val="002060"/>
          <w:sz w:val="22"/>
          <w:szCs w:val="22"/>
          <w:lang w:val="ro-RO"/>
        </w:rPr>
      </w:pPr>
      <w:r w:rsidRPr="00B40C82">
        <w:rPr>
          <w:rFonts w:ascii="Arial Narrow" w:hAnsi="Arial Narrow"/>
          <w:color w:val="002060"/>
          <w:sz w:val="22"/>
          <w:szCs w:val="22"/>
          <w:lang w:val="ro-RO"/>
        </w:rPr>
        <w:t>Data</w:t>
      </w:r>
      <w:r w:rsidR="00CF290C">
        <w:rPr>
          <w:rFonts w:ascii="Arial Narrow" w:hAnsi="Arial Narrow"/>
          <w:color w:val="002060"/>
          <w:sz w:val="22"/>
          <w:szCs w:val="22"/>
          <w:lang w:val="ro-RO"/>
        </w:rPr>
        <w:t>:</w:t>
      </w:r>
      <w:r w:rsidR="00B350BA" w:rsidRPr="00B40C82">
        <w:rPr>
          <w:rFonts w:ascii="Arial Narrow" w:hAnsi="Arial Narrow"/>
          <w:color w:val="002060"/>
          <w:sz w:val="22"/>
          <w:szCs w:val="22"/>
          <w:lang w:val="ro-RO"/>
        </w:rPr>
        <w:t xml:space="preserve"> ................................................</w:t>
      </w:r>
    </w:p>
    <w:sectPr w:rsidR="00BC0B0D" w:rsidRPr="00CF290C"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48BFC" w14:textId="77777777" w:rsidR="00D87948" w:rsidRDefault="00D87948">
      <w:r>
        <w:separator/>
      </w:r>
    </w:p>
  </w:endnote>
  <w:endnote w:type="continuationSeparator" w:id="0">
    <w:p w14:paraId="1E772033" w14:textId="77777777" w:rsidR="00D87948" w:rsidRDefault="00D87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67CB91B0" w:rsidR="00AC152F" w:rsidRDefault="00AC152F" w:rsidP="00AC152F">
        <w:pPr>
          <w:pStyle w:val="Footer"/>
          <w:ind w:right="1040"/>
          <w:jc w:val="right"/>
        </w:pPr>
        <w:r>
          <w:fldChar w:fldCharType="begin"/>
        </w:r>
        <w:r>
          <w:instrText xml:space="preserve"> PAGE   \* MERGEFORMAT </w:instrText>
        </w:r>
        <w:r>
          <w:fldChar w:fldCharType="separate"/>
        </w:r>
        <w:r w:rsidR="00BC3012">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BAD9E" w14:textId="77777777" w:rsidR="00D87948" w:rsidRDefault="00D87948">
      <w:r>
        <w:separator/>
      </w:r>
    </w:p>
  </w:footnote>
  <w:footnote w:type="continuationSeparator" w:id="0">
    <w:p w14:paraId="221DCE7B" w14:textId="77777777" w:rsidR="00D87948" w:rsidRDefault="00D87948">
      <w:r>
        <w:continuationSeparator/>
      </w:r>
    </w:p>
  </w:footnote>
  <w:footnote w:id="1">
    <w:p w14:paraId="50E8E86E" w14:textId="68BDD52E" w:rsidR="00702E68" w:rsidRPr="002F5B86" w:rsidRDefault="00702E68" w:rsidP="00662613">
      <w:pPr>
        <w:pStyle w:val="FootnoteText"/>
        <w:ind w:right="770"/>
        <w:jc w:val="both"/>
        <w:rPr>
          <w:rFonts w:ascii="Arial Narrow" w:hAnsi="Arial Narrow"/>
          <w:color w:val="002060"/>
          <w:lang w:val="ro-RO"/>
        </w:rPr>
      </w:pPr>
      <w:r w:rsidRPr="002F5B86">
        <w:rPr>
          <w:rStyle w:val="FootnoteReference"/>
          <w:rFonts w:ascii="Arial Narrow" w:hAnsi="Arial Narrow"/>
          <w:color w:val="002060"/>
        </w:rPr>
        <w:footnoteRef/>
      </w:r>
      <w:r w:rsidRPr="00B065C0">
        <w:rPr>
          <w:rFonts w:ascii="Arial Narrow" w:hAnsi="Arial Narrow"/>
          <w:color w:val="002060"/>
          <w:lang w:val="fr-FR"/>
        </w:rPr>
        <w:t xml:space="preserve"> La </w:t>
      </w:r>
      <w:r w:rsidRPr="002F5B86">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BC3012" w:rsidRDefault="00605CDB" w:rsidP="00605CDB">
      <w:pPr>
        <w:pStyle w:val="FootnoteText"/>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fr-FR"/>
        </w:rPr>
        <w:t xml:space="preserve"> </w:t>
      </w:r>
      <w:r w:rsidRPr="00BC3012">
        <w:rPr>
          <w:rFonts w:ascii="Arial Narrow" w:eastAsia="Calibri" w:hAnsi="Arial Narrow" w:cs="Calibri"/>
          <w:color w:val="002060"/>
          <w:lang w:val="ro-RO"/>
        </w:rPr>
        <w:t xml:space="preserve">Cu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ep</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ie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are au</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bie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gene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ele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și</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rm</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lang w:val="ro-RO"/>
        </w:rPr>
        <w:t>fra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co</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rt</w:t>
      </w:r>
      <w:r w:rsidRPr="00BC3012">
        <w:rPr>
          <w:rFonts w:ascii="Arial Narrow" w:eastAsia="Calibri" w:hAnsi="Arial Narrow" w:cs="Calibri"/>
          <w:color w:val="002060"/>
          <w:spacing w:val="1"/>
          <w:lang w:val="ro-RO"/>
        </w:rPr>
        <w:t xml:space="preserve"> ș</w:t>
      </w:r>
      <w:r w:rsidRPr="00BC3012">
        <w:rPr>
          <w:rFonts w:ascii="Arial Narrow" w:eastAsia="Calibri" w:hAnsi="Arial Narrow" w:cs="Calibri"/>
          <w:color w:val="002060"/>
          <w:lang w:val="ro-RO"/>
        </w:rPr>
        <w:t xml:space="preserve">i </w:t>
      </w:r>
      <w:r w:rsidRPr="00BC3012">
        <w:rPr>
          <w:rFonts w:ascii="Arial Narrow" w:eastAsia="Calibri" w:hAnsi="Arial Narrow" w:cs="Calibri"/>
          <w:color w:val="002060"/>
          <w:spacing w:val="-1"/>
          <w:lang w:val="ro-RO"/>
        </w:rPr>
        <w:t>dis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bu</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at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espe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vă</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III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ien</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1"/>
          <w:lang w:val="ro-RO"/>
        </w:rPr>
        <w:t>ril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h</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d</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6"/>
          <w:lang w:val="ro-RO"/>
        </w:rPr>
        <w:t>i</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iu</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j</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ii </w:t>
      </w:r>
      <w:r w:rsidRPr="00BC3012">
        <w:rPr>
          <w:rFonts w:ascii="Arial Narrow" w:eastAsia="Calibri" w:hAnsi="Arial Narrow" w:cs="Calibri"/>
          <w:color w:val="002060"/>
          <w:spacing w:val="2"/>
          <w:lang w:val="ro-RO"/>
        </w:rPr>
        <w:t>s</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ificativ</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w:t>
      </w:r>
      <w:r w:rsidRPr="00BC3012">
        <w:rPr>
          <w:rFonts w:ascii="Arial Narrow" w:eastAsia="Calibri" w:hAnsi="Arial Narrow" w:cs="Calibri"/>
          <w:color w:val="002060"/>
          <w:lang w:val="ro-RO"/>
        </w:rPr>
        <w:t>2021/</w:t>
      </w:r>
      <w:r w:rsidRPr="00BC3012">
        <w:rPr>
          <w:rFonts w:ascii="Arial Narrow" w:eastAsia="Calibri" w:hAnsi="Arial Narrow" w:cs="Calibri"/>
          <w:color w:val="002060"/>
          <w:spacing w:val="2"/>
          <w:lang w:val="ro-RO"/>
        </w:rPr>
        <w:t>C</w:t>
      </w:r>
      <w:r w:rsidRPr="00BC3012">
        <w:rPr>
          <w:rFonts w:ascii="Arial Narrow" w:eastAsia="Calibri" w:hAnsi="Arial Narrow" w:cs="Calibri"/>
          <w:color w:val="002060"/>
          <w:lang w:val="ro-RO"/>
        </w:rPr>
        <w:t>58/01).</w:t>
      </w:r>
    </w:p>
  </w:footnote>
  <w:footnote w:id="3">
    <w:p w14:paraId="7A238257" w14:textId="5A629131" w:rsidR="00605CDB" w:rsidRPr="00BC3012" w:rsidRDefault="00605CDB" w:rsidP="00605CDB">
      <w:pPr>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lang w:val="ro-RO"/>
        </w:rPr>
        <w:t>În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lang w:val="ro-RO"/>
        </w:rPr>
        <w:t>at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ene</w:t>
      </w:r>
      <w:r w:rsidRPr="00BC3012">
        <w:rPr>
          <w:rFonts w:ascii="Arial Narrow" w:eastAsia="Calibri" w:hAnsi="Arial Narrow" w:cs="Calibri"/>
          <w:color w:val="002060"/>
          <w:lang w:val="ro-RO"/>
        </w:rPr>
        <w:t>ficia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j</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3"/>
          <w:lang w:val="ro-RO"/>
        </w:rPr>
        <w: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se</w:t>
      </w:r>
      <w:r w:rsidRPr="00BC3012">
        <w:rPr>
          <w:rFonts w:ascii="Arial Narrow" w:eastAsia="Calibri" w:hAnsi="Arial Narrow" w:cs="Calibri"/>
          <w:color w:val="002060"/>
          <w:lang w:val="ro-RO"/>
        </w:rPr>
        <w:t>ră</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un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8"/>
          <w:lang w:val="ro-RO"/>
        </w:rPr>
        <w:t>s</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ificativ mai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mici</w:t>
      </w:r>
      <w:r w:rsidRPr="00BC3012">
        <w:rPr>
          <w:rFonts w:ascii="Arial Narrow" w:eastAsia="Calibri" w:hAnsi="Arial Narrow" w:cs="Calibri"/>
          <w:color w:val="002060"/>
          <w:spacing w:val="-1"/>
          <w:lang w:val="ro-RO"/>
        </w:rPr>
        <w:t xml:space="preserve"> 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cât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val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lang w:val="ro-RO"/>
        </w:rPr>
        <w:t>ță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3"/>
          <w:lang w:val="ro-RO"/>
        </w:rPr>
        <w:t>v</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lang w:val="ro-RO"/>
        </w:rPr>
        <w:t>e f</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 o</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7"/>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3"/>
          <w:lang w:val="ro-RO"/>
        </w:rPr>
        <w:t>c</w:t>
      </w:r>
      <w:r w:rsidRPr="00BC3012">
        <w:rPr>
          <w:rFonts w:ascii="Arial Narrow" w:eastAsia="Calibri" w:hAnsi="Arial Narrow" w:cs="Calibri"/>
          <w:color w:val="002060"/>
          <w:lang w:val="ro-RO"/>
        </w:rPr>
        <w:t>are 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ru</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lang w:val="ro-RO"/>
        </w:rPr>
        <w:t>il.</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V</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 xml:space="preserve">le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 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fe</w:t>
      </w:r>
      <w:r w:rsidRPr="00BC3012">
        <w:rPr>
          <w:rFonts w:ascii="Arial Narrow" w:eastAsia="Calibri" w:hAnsi="Arial Narrow" w:cs="Calibri"/>
          <w:color w:val="002060"/>
          <w:spacing w:val="-1"/>
          <w:lang w:val="ro-RO"/>
        </w:rPr>
        <w:t>ri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ță</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ili</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 al</w:t>
      </w:r>
      <w:r w:rsidRPr="00BC3012">
        <w:rPr>
          <w:rFonts w:ascii="Arial Narrow" w:eastAsia="Calibri" w:hAnsi="Arial Narrow" w:cs="Calibri"/>
          <w:color w:val="002060"/>
          <w:spacing w:val="1"/>
          <w:lang w:val="ro-RO"/>
        </w:rPr>
        <w:t>oc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u 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 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ăț</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are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fe</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d</w:t>
      </w:r>
      <w:r w:rsidRPr="00BC3012">
        <w:rPr>
          <w:rFonts w:ascii="Arial Narrow" w:eastAsia="Calibri" w:hAnsi="Arial Narrow" w:cs="Calibri"/>
          <w:color w:val="002060"/>
          <w:lang w:val="ro-RO"/>
        </w:rPr>
        <w:t>e 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 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sis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 UE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9"/>
          <w:lang w:val="ro-RO"/>
        </w:rPr>
        <w:t>c</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rc</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are a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lang w:val="ro-RO"/>
        </w:rPr>
        <w:t>ificatel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 xml:space="preserve">r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 xml:space="preserve">ii, </w:t>
      </w:r>
      <w:r w:rsidRPr="00BC3012">
        <w:rPr>
          <w:rFonts w:ascii="Arial Narrow" w:eastAsia="Calibri" w:hAnsi="Arial Narrow" w:cs="Calibri"/>
          <w:color w:val="002060"/>
          <w:spacing w:val="2"/>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f</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rm</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tate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eg</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lame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 xml:space="preserve">l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p</w:t>
      </w:r>
      <w:r w:rsidRPr="00BC3012">
        <w:rPr>
          <w:rFonts w:ascii="Arial Narrow" w:eastAsia="Calibri" w:hAnsi="Arial Narrow" w:cs="Calibri"/>
          <w:color w:val="002060"/>
          <w:spacing w:val="5"/>
          <w:lang w:val="ro-RO"/>
        </w:rPr>
        <w:t>u</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în</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(UE) 2021/447 al C</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p>
  </w:footnote>
  <w:footnote w:id="4">
    <w:p w14:paraId="70E99D11" w14:textId="1960814A" w:rsidR="00605CDB" w:rsidRPr="00BC3012" w:rsidRDefault="00605CDB" w:rsidP="00605CDB">
      <w:pPr>
        <w:pStyle w:val="FootnoteText"/>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spacing w:val="-1"/>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lude</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lang w:val="ro-RO"/>
        </w:rPr>
        <w:t>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lusi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atăr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eș</w:t>
      </w:r>
      <w:r w:rsidRPr="00BC3012">
        <w:rPr>
          <w:rFonts w:ascii="Arial Narrow" w:eastAsia="Calibri" w:hAnsi="Arial Narrow" w:cs="Calibri"/>
          <w:color w:val="002060"/>
          <w:spacing w:val="10"/>
          <w:lang w:val="ro-RO"/>
        </w:rPr>
        <w:t>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is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3"/>
          <w:lang w:val="ro-RO"/>
        </w:rPr>
        <w:t>ă</w:t>
      </w:r>
      <w:r w:rsidRPr="00BC3012">
        <w:rPr>
          <w:rFonts w:ascii="Arial Narrow" w:eastAsia="Calibri" w:hAnsi="Arial Narrow" w:cs="Calibri"/>
          <w:color w:val="002060"/>
          <w:spacing w:val="-1"/>
          <w:lang w:val="ro-RO"/>
        </w:rPr>
        <w:t>su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vizea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fici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va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oz</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ili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cu</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mat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enuș</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ondi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4"/>
          <w:lang w:val="ro-RO"/>
        </w:rPr>
        <w:t>i</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 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o</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tăț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șeu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o</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ung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viață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fu</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la </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spacing w:val="-1"/>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0"/>
          <w:lang w:val="ro-RO"/>
        </w:rPr>
        <w:t xml:space="preserve"> </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î</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mă</w:t>
      </w:r>
      <w:r w:rsidRPr="00BC3012">
        <w:rPr>
          <w:rFonts w:ascii="Arial Narrow" w:eastAsia="Calibri" w:hAnsi="Arial Narrow" w:cs="Calibri"/>
          <w:color w:val="002060"/>
          <w:spacing w:val="2"/>
          <w:lang w:val="ro-RO"/>
        </w:rPr>
        <w:t>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6"/>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4"/>
          <w:lang w:val="ro-RO"/>
        </w:rPr>
        <w:t>o</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bi</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gi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0"/>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în</w:t>
      </w:r>
      <w:r w:rsidRPr="00BC3012">
        <w:rPr>
          <w:rFonts w:ascii="Arial Narrow" w:eastAsia="Calibri" w:hAnsi="Arial Narrow" w:cs="Calibri"/>
          <w:color w:val="002060"/>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vizea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fic</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ene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ge</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ope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țiun</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spacing w:val="-1"/>
          <w:lang w:val="ro-RO"/>
        </w:rPr>
        <w:t>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sep</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 xml:space="preserve">te </w:t>
      </w:r>
      <w:r w:rsidRPr="00BC3012">
        <w:rPr>
          <w:rFonts w:ascii="Arial Narrow" w:eastAsia="Calibri" w:hAnsi="Arial Narrow" w:cs="Calibri"/>
          <w:color w:val="002060"/>
          <w:spacing w:val="-1"/>
          <w:lang w:val="ro-RO"/>
        </w:rPr>
        <w:t>pen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bi</w:t>
      </w:r>
      <w:r w:rsidRPr="00BC3012">
        <w:rPr>
          <w:rFonts w:ascii="Arial Narrow" w:eastAsia="Calibri" w:hAnsi="Arial Narrow" w:cs="Calibri"/>
          <w:color w:val="002060"/>
          <w:spacing w:val="1"/>
          <w:lang w:val="ro-RO"/>
        </w:rPr>
        <w:t>od</w:t>
      </w:r>
      <w:r w:rsidRPr="00BC3012">
        <w:rPr>
          <w:rFonts w:ascii="Arial Narrow" w:eastAsia="Calibri" w:hAnsi="Arial Narrow" w:cs="Calibri"/>
          <w:color w:val="002060"/>
          <w:spacing w:val="-1"/>
          <w:lang w:val="ro-RO"/>
        </w:rPr>
        <w:t>eș</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3"/>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ges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3"/>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spacing w:val="-1"/>
          <w:lang w:val="ro-RO"/>
        </w:rPr>
        <w:t>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3"/>
          <w:lang w:val="ro-RO"/>
        </w:rPr>
        <w:t>ă</w:t>
      </w:r>
      <w:r w:rsidRPr="00BC3012">
        <w:rPr>
          <w:rFonts w:ascii="Arial Narrow" w:eastAsia="Calibri" w:hAnsi="Arial Narrow" w:cs="Calibri"/>
          <w:color w:val="002060"/>
          <w:spacing w:val="-1"/>
          <w:lang w:val="ro-RO"/>
        </w:rPr>
        <w:t>su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 o</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tăț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 xml:space="preserve">r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2"/>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ra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șe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la o</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viață 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3"/>
          <w:lang w:val="ro-RO"/>
        </w:rPr>
        <w:t>f</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i la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1CA"/>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76917"/>
    <w:multiLevelType w:val="multilevel"/>
    <w:tmpl w:val="D942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32634"/>
    <w:multiLevelType w:val="multilevel"/>
    <w:tmpl w:val="DBC81F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26456236"/>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A35898"/>
    <w:multiLevelType w:val="multilevel"/>
    <w:tmpl w:val="FE42E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800A8"/>
    <w:multiLevelType w:val="hybridMultilevel"/>
    <w:tmpl w:val="55AAD6D6"/>
    <w:lvl w:ilvl="0" w:tplc="FD949D84">
      <w:start w:val="1"/>
      <w:numFmt w:val="decimal"/>
      <w:lvlText w:val="%1."/>
      <w:lvlJc w:val="left"/>
      <w:pPr>
        <w:ind w:left="720" w:hanging="360"/>
      </w:pPr>
      <w:rPr>
        <w:rFonts w:hint="default"/>
      </w:rPr>
    </w:lvl>
    <w:lvl w:ilvl="1" w:tplc="81FC331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42EB1"/>
    <w:multiLevelType w:val="hybridMultilevel"/>
    <w:tmpl w:val="BC72E446"/>
    <w:lvl w:ilvl="0" w:tplc="FFFFFFFF">
      <w:start w:val="1"/>
      <w:numFmt w:val="lowerRoman"/>
      <w:lvlText w:val="(%1)"/>
      <w:lvlJc w:val="left"/>
      <w:pPr>
        <w:ind w:left="720" w:hanging="360"/>
      </w:pPr>
      <w:rPr>
        <w:rFonts w:hint="default"/>
      </w:rPr>
    </w:lvl>
    <w:lvl w:ilvl="1" w:tplc="81FC331A">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AED7DD1"/>
    <w:multiLevelType w:val="hybridMultilevel"/>
    <w:tmpl w:val="0DBE90E6"/>
    <w:lvl w:ilvl="0" w:tplc="AD2AB6F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CA3240"/>
    <w:multiLevelType w:val="hybridMultilevel"/>
    <w:tmpl w:val="0EB6C8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2"/>
  </w:num>
  <w:num w:numId="4">
    <w:abstractNumId w:val="7"/>
  </w:num>
  <w:num w:numId="5">
    <w:abstractNumId w:val="13"/>
  </w:num>
  <w:num w:numId="6">
    <w:abstractNumId w:val="15"/>
  </w:num>
  <w:num w:numId="7">
    <w:abstractNumId w:val="9"/>
  </w:num>
  <w:num w:numId="8">
    <w:abstractNumId w:val="11"/>
  </w:num>
  <w:num w:numId="9">
    <w:abstractNumId w:val="5"/>
  </w:num>
  <w:num w:numId="10">
    <w:abstractNumId w:val="1"/>
  </w:num>
  <w:num w:numId="11">
    <w:abstractNumId w:val="10"/>
  </w:num>
  <w:num w:numId="12">
    <w:abstractNumId w:val="8"/>
  </w:num>
  <w:num w:numId="13">
    <w:abstractNumId w:val="2"/>
  </w:num>
  <w:num w:numId="14">
    <w:abstractNumId w:val="4"/>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0D"/>
    <w:rsid w:val="000326D5"/>
    <w:rsid w:val="000565AA"/>
    <w:rsid w:val="000938DF"/>
    <w:rsid w:val="000B4AAB"/>
    <w:rsid w:val="000D0E57"/>
    <w:rsid w:val="000D147A"/>
    <w:rsid w:val="000E6EA6"/>
    <w:rsid w:val="000F0A4A"/>
    <w:rsid w:val="00117284"/>
    <w:rsid w:val="00133275"/>
    <w:rsid w:val="00141412"/>
    <w:rsid w:val="001720B9"/>
    <w:rsid w:val="00184126"/>
    <w:rsid w:val="001860C4"/>
    <w:rsid w:val="001B379E"/>
    <w:rsid w:val="001D14EF"/>
    <w:rsid w:val="001D7CE4"/>
    <w:rsid w:val="001F2A36"/>
    <w:rsid w:val="001F306B"/>
    <w:rsid w:val="00223BB4"/>
    <w:rsid w:val="00253383"/>
    <w:rsid w:val="002A44B5"/>
    <w:rsid w:val="002D07B1"/>
    <w:rsid w:val="002E2A2C"/>
    <w:rsid w:val="002F1181"/>
    <w:rsid w:val="002F5B86"/>
    <w:rsid w:val="0030351C"/>
    <w:rsid w:val="003107C9"/>
    <w:rsid w:val="00316496"/>
    <w:rsid w:val="00370FB7"/>
    <w:rsid w:val="00394CF5"/>
    <w:rsid w:val="003A01E2"/>
    <w:rsid w:val="00410D47"/>
    <w:rsid w:val="0042465C"/>
    <w:rsid w:val="00466DCE"/>
    <w:rsid w:val="00482832"/>
    <w:rsid w:val="004904F1"/>
    <w:rsid w:val="00497D8C"/>
    <w:rsid w:val="004A1983"/>
    <w:rsid w:val="004D257C"/>
    <w:rsid w:val="004E08E2"/>
    <w:rsid w:val="005029DA"/>
    <w:rsid w:val="0051680B"/>
    <w:rsid w:val="0053043E"/>
    <w:rsid w:val="005366CD"/>
    <w:rsid w:val="005407D4"/>
    <w:rsid w:val="0059091F"/>
    <w:rsid w:val="005C4F22"/>
    <w:rsid w:val="005C51E5"/>
    <w:rsid w:val="005E4BD0"/>
    <w:rsid w:val="005F1199"/>
    <w:rsid w:val="005F34EF"/>
    <w:rsid w:val="006005C4"/>
    <w:rsid w:val="00605CDB"/>
    <w:rsid w:val="006060D6"/>
    <w:rsid w:val="00624E6A"/>
    <w:rsid w:val="00632CCC"/>
    <w:rsid w:val="00634843"/>
    <w:rsid w:val="00660BCB"/>
    <w:rsid w:val="00662613"/>
    <w:rsid w:val="00684742"/>
    <w:rsid w:val="00686B15"/>
    <w:rsid w:val="006B252B"/>
    <w:rsid w:val="006C51F5"/>
    <w:rsid w:val="006C6215"/>
    <w:rsid w:val="006E724C"/>
    <w:rsid w:val="00702E68"/>
    <w:rsid w:val="00735F85"/>
    <w:rsid w:val="00743B1B"/>
    <w:rsid w:val="00745DE9"/>
    <w:rsid w:val="007A237A"/>
    <w:rsid w:val="007C74EA"/>
    <w:rsid w:val="007D3DAD"/>
    <w:rsid w:val="00800CE7"/>
    <w:rsid w:val="00835562"/>
    <w:rsid w:val="00847E5A"/>
    <w:rsid w:val="00850A54"/>
    <w:rsid w:val="00861797"/>
    <w:rsid w:val="00867D59"/>
    <w:rsid w:val="00894C8C"/>
    <w:rsid w:val="008A714C"/>
    <w:rsid w:val="008B38A6"/>
    <w:rsid w:val="008B6143"/>
    <w:rsid w:val="008C7AB1"/>
    <w:rsid w:val="008D07AE"/>
    <w:rsid w:val="008F68A8"/>
    <w:rsid w:val="009131BF"/>
    <w:rsid w:val="0091690C"/>
    <w:rsid w:val="009A0E20"/>
    <w:rsid w:val="00A0256E"/>
    <w:rsid w:val="00A26B53"/>
    <w:rsid w:val="00A437CB"/>
    <w:rsid w:val="00A54A3C"/>
    <w:rsid w:val="00AC0B69"/>
    <w:rsid w:val="00AC152F"/>
    <w:rsid w:val="00AD04FC"/>
    <w:rsid w:val="00AE51BA"/>
    <w:rsid w:val="00AF5D30"/>
    <w:rsid w:val="00B01086"/>
    <w:rsid w:val="00B065C0"/>
    <w:rsid w:val="00B122D1"/>
    <w:rsid w:val="00B2242A"/>
    <w:rsid w:val="00B26C34"/>
    <w:rsid w:val="00B350BA"/>
    <w:rsid w:val="00B40C82"/>
    <w:rsid w:val="00B5321A"/>
    <w:rsid w:val="00B87081"/>
    <w:rsid w:val="00B87659"/>
    <w:rsid w:val="00B95C46"/>
    <w:rsid w:val="00B95EE0"/>
    <w:rsid w:val="00BB3FEA"/>
    <w:rsid w:val="00BC0B0D"/>
    <w:rsid w:val="00BC3012"/>
    <w:rsid w:val="00BD1626"/>
    <w:rsid w:val="00BF3B04"/>
    <w:rsid w:val="00BF3C71"/>
    <w:rsid w:val="00C0274D"/>
    <w:rsid w:val="00C2685F"/>
    <w:rsid w:val="00C6603A"/>
    <w:rsid w:val="00C93851"/>
    <w:rsid w:val="00CC0648"/>
    <w:rsid w:val="00CC7B7A"/>
    <w:rsid w:val="00CE1607"/>
    <w:rsid w:val="00CF290C"/>
    <w:rsid w:val="00D16A7C"/>
    <w:rsid w:val="00D24089"/>
    <w:rsid w:val="00D26B43"/>
    <w:rsid w:val="00D43FA0"/>
    <w:rsid w:val="00D440D5"/>
    <w:rsid w:val="00D556CC"/>
    <w:rsid w:val="00D83CB0"/>
    <w:rsid w:val="00D87948"/>
    <w:rsid w:val="00D95722"/>
    <w:rsid w:val="00D97EBB"/>
    <w:rsid w:val="00DA5C66"/>
    <w:rsid w:val="00DA7AB0"/>
    <w:rsid w:val="00DC4435"/>
    <w:rsid w:val="00DC7ABD"/>
    <w:rsid w:val="00DD278C"/>
    <w:rsid w:val="00DE42D1"/>
    <w:rsid w:val="00E01EA5"/>
    <w:rsid w:val="00E16353"/>
    <w:rsid w:val="00E16FC3"/>
    <w:rsid w:val="00E17690"/>
    <w:rsid w:val="00E17936"/>
    <w:rsid w:val="00E21429"/>
    <w:rsid w:val="00E34B58"/>
    <w:rsid w:val="00E75CA6"/>
    <w:rsid w:val="00E952ED"/>
    <w:rsid w:val="00EA57C9"/>
    <w:rsid w:val="00EC49AF"/>
    <w:rsid w:val="00EE3C51"/>
    <w:rsid w:val="00EE595F"/>
    <w:rsid w:val="00EF450C"/>
    <w:rsid w:val="00F11D19"/>
    <w:rsid w:val="00F205C2"/>
    <w:rsid w:val="00F51225"/>
    <w:rsid w:val="00F54C4F"/>
    <w:rsid w:val="00F60FB7"/>
    <w:rsid w:val="00F77186"/>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E16FC3"/>
    <w:pPr>
      <w:ind w:left="0" w:right="0"/>
    </w:pPr>
  </w:style>
  <w:style w:type="table" w:styleId="TableGrid">
    <w:name w:val="Table Grid"/>
    <w:basedOn w:val="Table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TOC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CommentReference">
    <w:name w:val="annotation reference"/>
    <w:basedOn w:val="DefaultParagraphFont"/>
    <w:uiPriority w:val="99"/>
    <w:semiHidden/>
    <w:unhideWhenUsed/>
    <w:rsid w:val="00702E68"/>
    <w:rPr>
      <w:sz w:val="16"/>
      <w:szCs w:val="16"/>
    </w:rPr>
  </w:style>
  <w:style w:type="paragraph" w:styleId="CommentText">
    <w:name w:val="annotation text"/>
    <w:basedOn w:val="Normal"/>
    <w:link w:val="CommentTextChar"/>
    <w:uiPriority w:val="99"/>
    <w:semiHidden/>
    <w:unhideWhenUsed/>
    <w:rsid w:val="00702E68"/>
  </w:style>
  <w:style w:type="character" w:customStyle="1" w:styleId="CommentTextChar">
    <w:name w:val="Comment Text Char"/>
    <w:basedOn w:val="DefaultParagraphFont"/>
    <w:link w:val="CommentText"/>
    <w:uiPriority w:val="99"/>
    <w:semiHidden/>
    <w:rsid w:val="00702E68"/>
  </w:style>
  <w:style w:type="paragraph" w:styleId="CommentSubject">
    <w:name w:val="annotation subject"/>
    <w:basedOn w:val="CommentText"/>
    <w:next w:val="CommentText"/>
    <w:link w:val="CommentSubjectChar"/>
    <w:uiPriority w:val="99"/>
    <w:semiHidden/>
    <w:unhideWhenUsed/>
    <w:rsid w:val="00702E68"/>
    <w:rPr>
      <w:b/>
      <w:bCs/>
    </w:rPr>
  </w:style>
  <w:style w:type="character" w:customStyle="1" w:styleId="CommentSubjectChar">
    <w:name w:val="Comment Subject Char"/>
    <w:basedOn w:val="CommentTextChar"/>
    <w:link w:val="CommentSubject"/>
    <w:uiPriority w:val="99"/>
    <w:semiHidden/>
    <w:rsid w:val="00702E68"/>
    <w:rPr>
      <w:b/>
      <w:bCs/>
    </w:rPr>
  </w:style>
  <w:style w:type="character" w:customStyle="1" w:styleId="Other">
    <w:name w:val="Other_"/>
    <w:basedOn w:val="DefaultParagraphFon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DefaultParagraphFont"/>
    <w:link w:val="Tablecaption0"/>
    <w:rsid w:val="002F1181"/>
    <w:rPr>
      <w:b/>
      <w:bCs/>
    </w:rPr>
  </w:style>
  <w:style w:type="paragraph" w:customStyle="1" w:styleId="Tablecaption0">
    <w:name w:val="Table caption"/>
    <w:basedOn w:val="Normal"/>
    <w:link w:val="Tablecaption"/>
    <w:rsid w:val="002F1181"/>
    <w:pPr>
      <w:widowControl w:val="0"/>
      <w:ind w:left="0" w:righ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46E03-4731-4BBE-9737-244F87D1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2387</Words>
  <Characters>13610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Madalina Flutur</cp:lastModifiedBy>
  <cp:revision>17</cp:revision>
  <dcterms:created xsi:type="dcterms:W3CDTF">2022-12-20T10:18:00Z</dcterms:created>
  <dcterms:modified xsi:type="dcterms:W3CDTF">2024-02-15T13:14:00Z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ab87a195e83777a8b3660a5a1c196af8e2efbc6891b4baa0ee60862f5f9fc879</vt:lpwstr>
  </property>
</Properties>
</file>